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447C8" w:rsidRPr="003A51BF" w:rsidRDefault="00A22290" w:rsidP="00A3774E">
      <w:pPr>
        <w:pStyle w:val="Zwykytekst1"/>
        <w:spacing w:before="120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56704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290195</wp:posOffset>
                </wp:positionV>
                <wp:extent cx="2082800" cy="939165"/>
                <wp:effectExtent l="0" t="0" r="12700" b="13335"/>
                <wp:wrapTight wrapText="bothSides">
                  <wp:wrapPolygon edited="0">
                    <wp:start x="0" y="0"/>
                    <wp:lineTo x="0" y="21469"/>
                    <wp:lineTo x="21534" y="21469"/>
                    <wp:lineTo x="21534" y="0"/>
                    <wp:lineTo x="0" y="0"/>
                  </wp:wrapPolygon>
                </wp:wrapTight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42D" w:rsidRDefault="0062642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62642D" w:rsidRDefault="0062642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62642D" w:rsidRDefault="0062642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62642D" w:rsidRDefault="0062642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62642D" w:rsidRDefault="0062642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62642D" w:rsidRDefault="0062642D">
                            <w:pPr>
                              <w:jc w:val="center"/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7.15pt;margin-top:22.85pt;width:164pt;height:73.95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" strokeweight=".5pt">
                <v:textbox inset="7.45pt,3.85pt,7.45pt,3.85pt">
                  <w:txbxContent>
                    <w:p w:rsidR="0062642D" w:rsidRDefault="0062642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62642D" w:rsidRDefault="0062642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62642D" w:rsidRDefault="0062642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62642D" w:rsidRDefault="0062642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62642D" w:rsidRDefault="0062642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62642D" w:rsidRDefault="0062642D">
                      <w:pPr>
                        <w:jc w:val="center"/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3A51BF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2146300</wp:posOffset>
                </wp:positionH>
                <wp:positionV relativeFrom="paragraph">
                  <wp:posOffset>290195</wp:posOffset>
                </wp:positionV>
                <wp:extent cx="3948430" cy="939165"/>
                <wp:effectExtent l="0" t="0" r="13970" b="13335"/>
                <wp:wrapTight wrapText="bothSides">
                  <wp:wrapPolygon edited="0">
                    <wp:start x="0" y="0"/>
                    <wp:lineTo x="0" y="21469"/>
                    <wp:lineTo x="21572" y="21469"/>
                    <wp:lineTo x="21572" y="0"/>
                    <wp:lineTo x="0" y="0"/>
                  </wp:wrapPolygon>
                </wp:wrapTight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8430" cy="9391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42D" w:rsidRDefault="0062642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62642D" w:rsidRDefault="0062642D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169pt;margin-top:22.85pt;width:310.9pt;height:73.9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" fillcolor="silver" strokeweight=".5pt">
                <v:textbox inset="7.45pt,3.85pt,7.45pt,3.85pt">
                  <w:txbxContent>
                    <w:p w:rsidR="0062642D" w:rsidRDefault="0062642D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62642D" w:rsidRDefault="0062642D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447C8" w:rsidRPr="003A51BF" w:rsidRDefault="007447C8">
      <w:pPr>
        <w:ind w:left="3780"/>
        <w:jc w:val="both"/>
        <w:rPr>
          <w:rFonts w:ascii="Encode Sans Compressed" w:hAnsi="Encode Sans Compressed"/>
          <w:b/>
          <w:sz w:val="22"/>
          <w:szCs w:val="22"/>
        </w:rPr>
      </w:pPr>
    </w:p>
    <w:p w:rsidR="007447C8" w:rsidRPr="003A51BF" w:rsidRDefault="009009D8" w:rsidP="00382C6D">
      <w:pPr>
        <w:ind w:left="3780" w:firstLine="360"/>
        <w:jc w:val="both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b/>
          <w:sz w:val="22"/>
          <w:szCs w:val="22"/>
        </w:rPr>
        <w:t>Do</w:t>
      </w:r>
    </w:p>
    <w:p w:rsidR="007447C8" w:rsidRPr="001370E0" w:rsidRDefault="009009D8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Wielkopolskiego Zarządu</w:t>
      </w:r>
    </w:p>
    <w:p w:rsidR="007447C8" w:rsidRPr="001370E0" w:rsidRDefault="009009D8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Dróg Wojewódzkich w Poznaniu</w:t>
      </w:r>
    </w:p>
    <w:p w:rsidR="007447C8" w:rsidRPr="001370E0" w:rsidRDefault="009009D8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Ul. Wilczak 51</w:t>
      </w:r>
    </w:p>
    <w:p w:rsidR="007447C8" w:rsidRPr="001370E0" w:rsidRDefault="009009D8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Cs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61-623 Poznań</w:t>
      </w:r>
    </w:p>
    <w:p w:rsidR="007447C8" w:rsidRPr="001370E0" w:rsidRDefault="007447C8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Cs/>
          <w:sz w:val="22"/>
          <w:szCs w:val="22"/>
        </w:rPr>
      </w:pPr>
    </w:p>
    <w:p w:rsidR="007447C8" w:rsidRPr="001370E0" w:rsidRDefault="009009D8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Cs/>
          <w:sz w:val="22"/>
          <w:szCs w:val="22"/>
        </w:rPr>
        <w:t xml:space="preserve">Nawiązując do ogłoszenia o przetargu nieograniczonym na wykonanie </w:t>
      </w:r>
    </w:p>
    <w:p w:rsidR="007447C8" w:rsidRPr="001370E0" w:rsidRDefault="003B3698" w:rsidP="00A3774E">
      <w:pPr>
        <w:pStyle w:val="Tekstpodstawowy"/>
        <w:spacing w:line="288" w:lineRule="auto"/>
        <w:rPr>
          <w:rFonts w:ascii="Encode Sans Compressed" w:hAnsi="Encode Sans Compressed" w:cs="Times New Roman"/>
          <w:bCs/>
          <w:sz w:val="22"/>
          <w:szCs w:val="22"/>
        </w:rPr>
      </w:pPr>
      <w:r w:rsidRPr="003B3698">
        <w:rPr>
          <w:rFonts w:ascii="Encode Sans Compressed" w:hAnsi="Encode Sans Compressed" w:cs="Times New Roman"/>
          <w:b/>
          <w:sz w:val="22"/>
          <w:szCs w:val="22"/>
        </w:rPr>
        <w:t>Remont</w:t>
      </w:r>
      <w:r w:rsidR="00A3774E">
        <w:rPr>
          <w:rFonts w:ascii="Encode Sans Compressed" w:hAnsi="Encode Sans Compressed" w:cs="Times New Roman"/>
          <w:b/>
          <w:sz w:val="22"/>
          <w:szCs w:val="22"/>
          <w:lang w:val="pl-PL"/>
        </w:rPr>
        <w:t>u</w:t>
      </w:r>
      <w:r w:rsidRPr="003B3698">
        <w:rPr>
          <w:rFonts w:ascii="Encode Sans Compressed" w:hAnsi="Encode Sans Compressed" w:cs="Times New Roman"/>
          <w:b/>
          <w:sz w:val="22"/>
          <w:szCs w:val="22"/>
        </w:rPr>
        <w:t xml:space="preserve"> nawierzchni w ciągu drogi wojewódzkiej nr 180 na odcinku Trzcianka-Wrząca</w:t>
      </w:r>
    </w:p>
    <w:p w:rsidR="007447C8" w:rsidRPr="001370E0" w:rsidRDefault="009009D8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Cs/>
          <w:sz w:val="22"/>
          <w:szCs w:val="22"/>
        </w:rPr>
        <w:t>MY NIŻEJ PODPISANI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:rsidR="007447C8" w:rsidRPr="001370E0" w:rsidRDefault="009009D8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7447C8" w:rsidRPr="001370E0" w:rsidRDefault="009009D8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7447C8" w:rsidRPr="001370E0" w:rsidRDefault="009009D8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działając w imieniu i na rzecz</w:t>
      </w:r>
    </w:p>
    <w:p w:rsidR="007447C8" w:rsidRPr="001370E0" w:rsidRDefault="009009D8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7447C8" w:rsidRPr="001370E0" w:rsidRDefault="009009D8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7447C8" w:rsidRPr="001370E0" w:rsidRDefault="00BB2C18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  <w:lang w:val="pl-PL"/>
        </w:rPr>
        <w:t>NIP______________________________________________________________________</w:t>
      </w:r>
    </w:p>
    <w:p w:rsidR="007447C8" w:rsidRPr="001370E0" w:rsidRDefault="009009D8" w:rsidP="001370E0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(w przypadku składania oferty przez podmioty występujące wspólnie podać nazwy(firmy) i dokładne adresy</w:t>
      </w:r>
      <w:r w:rsidR="00BB2C18" w:rsidRPr="001370E0">
        <w:rPr>
          <w:rFonts w:ascii="Encode Sans Compressed" w:hAnsi="Encode Sans Compressed" w:cs="Times New Roman"/>
          <w:i/>
          <w:sz w:val="22"/>
          <w:szCs w:val="22"/>
          <w:lang w:val="pl-PL"/>
        </w:rPr>
        <w:t>, NIP</w:t>
      </w:r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wszystkich wspólników spółki cywilnej lub członków konsorcjum)</w:t>
      </w:r>
    </w:p>
    <w:p w:rsidR="007447C8" w:rsidRPr="001370E0" w:rsidRDefault="009009D8" w:rsidP="001370E0">
      <w:pPr>
        <w:pStyle w:val="Zwykytekst1"/>
        <w:numPr>
          <w:ilvl w:val="0"/>
          <w:numId w:val="5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SKŁADAMY OFERTĘ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na wykonanie przedmiotu zamówienia w zakresie określonym w Specyfikacji Istotnych Warunków Zamówienia i oświadczamy, że spełniamy warunki udziału w postępowaniu.</w:t>
      </w:r>
    </w:p>
    <w:p w:rsidR="007447C8" w:rsidRPr="001370E0" w:rsidRDefault="009009D8" w:rsidP="001370E0">
      <w:pPr>
        <w:pStyle w:val="Zwykytekst1"/>
        <w:numPr>
          <w:ilvl w:val="0"/>
          <w:numId w:val="5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że zapoznaliśmy się ze Specyfikacją Istotnych Warunków Zamówienia i uznajemy się za związanych określonymi w niej postanowieniami i zasadami postępowania.</w:t>
      </w:r>
    </w:p>
    <w:p w:rsidR="007447C8" w:rsidRPr="001370E0" w:rsidRDefault="009009D8" w:rsidP="00A3774E">
      <w:pPr>
        <w:pStyle w:val="Zwykytekst1"/>
        <w:numPr>
          <w:ilvl w:val="0"/>
          <w:numId w:val="5"/>
        </w:numPr>
        <w:spacing w:line="360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OFERUJEMY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1370E0">
        <w:rPr>
          <w:rFonts w:ascii="Encode Sans Compressed" w:hAnsi="Encode Sans Compressed" w:cs="Times New Roman"/>
          <w:iCs/>
          <w:sz w:val="22"/>
          <w:szCs w:val="22"/>
        </w:rPr>
        <w:t>w</w:t>
      </w:r>
      <w:r w:rsidRPr="001370E0">
        <w:rPr>
          <w:rFonts w:ascii="Encode Sans Compressed" w:hAnsi="Encode Sans Compressed" w:cs="Times New Roman"/>
          <w:sz w:val="22"/>
          <w:szCs w:val="22"/>
        </w:rPr>
        <w:t>ykonanie przedmiotu zamówienia za kwotę brutto.</w:t>
      </w:r>
      <w:r w:rsidR="005F5EEB">
        <w:rPr>
          <w:rFonts w:ascii="Encode Sans Compressed" w:hAnsi="Encode Sans Compressed" w:cs="Times New Roman"/>
          <w:sz w:val="22"/>
          <w:szCs w:val="22"/>
        </w:rPr>
        <w:t xml:space="preserve">...........................  zł, zgodnie z załączoną </w:t>
      </w:r>
      <w:r w:rsidR="005F5EEB" w:rsidRPr="005F5EEB">
        <w:rPr>
          <w:rFonts w:ascii="Encode Sans Compressed" w:hAnsi="Encode Sans Compressed" w:cs="Times New Roman"/>
          <w:b/>
          <w:sz w:val="22"/>
          <w:szCs w:val="22"/>
        </w:rPr>
        <w:t>Tabelą elementów rozliczeniowych</w:t>
      </w:r>
      <w:r w:rsidR="005F5EEB">
        <w:rPr>
          <w:rFonts w:ascii="Encode Sans Compressed" w:hAnsi="Encode Sans Compressed" w:cs="Times New Roman"/>
          <w:sz w:val="22"/>
          <w:szCs w:val="22"/>
        </w:rPr>
        <w:t>.</w:t>
      </w:r>
    </w:p>
    <w:p w:rsidR="007447C8" w:rsidRPr="001370E0" w:rsidRDefault="009009D8" w:rsidP="00A3774E">
      <w:pPr>
        <w:spacing w:line="360" w:lineRule="auto"/>
        <w:ind w:firstLine="357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(słownie:..........................................................................................</w:t>
      </w:r>
      <w:r w:rsidR="005F5EEB">
        <w:rPr>
          <w:rFonts w:ascii="Encode Sans Compressed" w:hAnsi="Encode Sans Compressed"/>
          <w:sz w:val="22"/>
          <w:szCs w:val="22"/>
        </w:rPr>
        <w:t>............................................</w:t>
      </w:r>
      <w:r w:rsidRPr="001370E0">
        <w:rPr>
          <w:rFonts w:ascii="Encode Sans Compressed" w:hAnsi="Encode Sans Compressed"/>
          <w:sz w:val="22"/>
          <w:szCs w:val="22"/>
        </w:rPr>
        <w:t>..................../100 zł).</w:t>
      </w:r>
    </w:p>
    <w:p w:rsidR="007447C8" w:rsidRPr="001370E0" w:rsidRDefault="009009D8" w:rsidP="00A3774E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:rsidR="007447C8" w:rsidRPr="001370E0" w:rsidRDefault="009009D8" w:rsidP="00A3774E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:rsidR="007447C8" w:rsidRPr="001370E0" w:rsidRDefault="009009D8" w:rsidP="00A3774E">
      <w:pPr>
        <w:pStyle w:val="Zwykytekst1"/>
        <w:spacing w:line="360" w:lineRule="auto"/>
        <w:ind w:firstLine="360"/>
        <w:jc w:val="both"/>
        <w:rPr>
          <w:rFonts w:ascii="Encode Sans Compressed" w:hAnsi="Encode Sans Compressed" w:cs="Times New Roman"/>
          <w:b/>
          <w:iCs/>
          <w:color w:val="FF0000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Podatek VAT ……% w wysokości ……................ zł.</w:t>
      </w:r>
    </w:p>
    <w:p w:rsidR="00AA6005" w:rsidRPr="003B3698" w:rsidRDefault="009009D8" w:rsidP="00A3774E">
      <w:pPr>
        <w:pStyle w:val="Tekstpodstawowywcity"/>
        <w:numPr>
          <w:ilvl w:val="0"/>
          <w:numId w:val="5"/>
        </w:numPr>
        <w:spacing w:before="120" w:line="288" w:lineRule="auto"/>
        <w:ind w:left="357" w:hanging="357"/>
        <w:jc w:val="both"/>
        <w:rPr>
          <w:rFonts w:ascii="Encode Sans Compressed" w:hAnsi="Encode Sans Compressed"/>
          <w:b/>
          <w:sz w:val="22"/>
          <w:szCs w:val="22"/>
        </w:rPr>
      </w:pPr>
      <w:r w:rsidRPr="003B3698">
        <w:rPr>
          <w:rFonts w:ascii="Encode Sans Compressed" w:hAnsi="Encode Sans Compressed"/>
          <w:b/>
          <w:sz w:val="22"/>
          <w:szCs w:val="22"/>
        </w:rPr>
        <w:t>ZOBOWIĄZUJEMY</w:t>
      </w:r>
      <w:r w:rsidRPr="003B3698">
        <w:rPr>
          <w:rFonts w:ascii="Encode Sans Compressed" w:hAnsi="Encode Sans Compressed"/>
          <w:sz w:val="22"/>
          <w:szCs w:val="22"/>
        </w:rPr>
        <w:t xml:space="preserve"> </w:t>
      </w:r>
      <w:r w:rsidRPr="003B3698">
        <w:rPr>
          <w:rFonts w:ascii="Encode Sans Compressed" w:hAnsi="Encode Sans Compressed"/>
          <w:b/>
          <w:sz w:val="22"/>
          <w:szCs w:val="22"/>
        </w:rPr>
        <w:t>SIĘ</w:t>
      </w:r>
      <w:r w:rsidRPr="003B3698">
        <w:rPr>
          <w:rFonts w:ascii="Encode Sans Compressed" w:hAnsi="Encode Sans Compressed"/>
          <w:sz w:val="22"/>
          <w:szCs w:val="22"/>
        </w:rPr>
        <w:t xml:space="preserve"> do </w:t>
      </w:r>
      <w:r w:rsidRPr="003B3698">
        <w:rPr>
          <w:rFonts w:ascii="Encode Sans Compressed" w:hAnsi="Encode Sans Compressed"/>
          <w:sz w:val="22"/>
          <w:szCs w:val="22"/>
          <w:lang w:val="pl-PL"/>
        </w:rPr>
        <w:t xml:space="preserve">udzielamy rękojmi na okres…………lat </w:t>
      </w:r>
      <w:r w:rsidRPr="003B3698">
        <w:rPr>
          <w:rFonts w:ascii="Encode Sans Compressed" w:hAnsi="Encode Sans Compressed"/>
          <w:i/>
          <w:sz w:val="22"/>
          <w:szCs w:val="22"/>
          <w:lang w:val="pl-PL"/>
        </w:rPr>
        <w:t>(5, 6 lub 7 lat)</w:t>
      </w:r>
    </w:p>
    <w:p w:rsidR="004A1580" w:rsidRPr="003B3698" w:rsidRDefault="004A1580" w:rsidP="00A3774E">
      <w:pPr>
        <w:numPr>
          <w:ilvl w:val="0"/>
          <w:numId w:val="5"/>
        </w:numPr>
        <w:spacing w:before="120" w:line="288" w:lineRule="auto"/>
        <w:ind w:left="357" w:hanging="357"/>
        <w:jc w:val="both"/>
        <w:rPr>
          <w:rFonts w:ascii="Encode Sans Compressed" w:hAnsi="Encode Sans Compressed"/>
          <w:sz w:val="22"/>
          <w:szCs w:val="22"/>
        </w:rPr>
      </w:pPr>
      <w:r w:rsidRPr="003B3698">
        <w:rPr>
          <w:rFonts w:ascii="Encode Sans Compressed" w:hAnsi="Encode Sans Compressed"/>
          <w:b/>
          <w:sz w:val="22"/>
          <w:szCs w:val="22"/>
        </w:rPr>
        <w:t xml:space="preserve">OŚWIADCZAMY, </w:t>
      </w:r>
      <w:r w:rsidRPr="003B3698">
        <w:rPr>
          <w:rFonts w:ascii="Encode Sans Compressed" w:hAnsi="Encode Sans Compressed"/>
          <w:sz w:val="22"/>
          <w:szCs w:val="22"/>
        </w:rPr>
        <w:t xml:space="preserve">że dysponujemy osobą kierownika budowy posiadającą doświadczenie na ..… zadaniach doprowadzonych do odbioru i rozliczenia końcowego, </w:t>
      </w:r>
      <w:r w:rsidRPr="00A3774E">
        <w:rPr>
          <w:rFonts w:ascii="Encode Sans Compressed" w:hAnsi="Encode Sans Compressed"/>
          <w:b/>
          <w:sz w:val="22"/>
          <w:szCs w:val="22"/>
        </w:rPr>
        <w:t>wykazane w formularzu 3.5.</w:t>
      </w:r>
    </w:p>
    <w:p w:rsidR="007447C8" w:rsidRPr="003B3698" w:rsidRDefault="009009D8" w:rsidP="001370E0">
      <w:pPr>
        <w:pStyle w:val="Zwykytekst1"/>
        <w:numPr>
          <w:ilvl w:val="0"/>
          <w:numId w:val="5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3B3698">
        <w:rPr>
          <w:rFonts w:ascii="Encode Sans Compressed" w:hAnsi="Encode Sans Compressed" w:cs="Times New Roman"/>
          <w:b/>
          <w:sz w:val="22"/>
          <w:szCs w:val="22"/>
        </w:rPr>
        <w:t xml:space="preserve">OŚWIADCZAMY, </w:t>
      </w:r>
      <w:r w:rsidRPr="003B3698">
        <w:rPr>
          <w:rFonts w:ascii="Encode Sans Compressed" w:hAnsi="Encode Sans Compressed" w:cs="Times New Roman"/>
          <w:sz w:val="22"/>
          <w:szCs w:val="22"/>
        </w:rPr>
        <w:t>że wszystkie roboty wskazane do wykonania w SIWZ zostały wycenione i ujęte w kwocie ofertowej.</w:t>
      </w:r>
    </w:p>
    <w:p w:rsidR="007447C8" w:rsidRPr="001370E0" w:rsidRDefault="009009D8" w:rsidP="001370E0">
      <w:pPr>
        <w:pStyle w:val="Zwykytekst1"/>
        <w:numPr>
          <w:ilvl w:val="0"/>
          <w:numId w:val="5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AKCEPTUJEMY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warunki płatności określone przez Zamawiającego w Specyfikacji Istotnych Warunków Zamówienia. </w:t>
      </w:r>
    </w:p>
    <w:p w:rsidR="00A3774E" w:rsidRPr="001E213D" w:rsidRDefault="00A3774E" w:rsidP="00A3774E">
      <w:pPr>
        <w:pStyle w:val="Zwykytekst1"/>
        <w:numPr>
          <w:ilvl w:val="0"/>
          <w:numId w:val="5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UWAŻAMY SIĘ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za związanych niniejszą ofertą przez czas wskazany w Specyfikacji Istotnych Warunków Zamówienia, 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t.j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>. przez okres 30 dni od upływu terminu składania ofert. Na potwierdzenie powyższego wnieśliśmy wadium w wysokości _____________ PLN, w formie ___________________________________________________________________.</w:t>
      </w:r>
    </w:p>
    <w:p w:rsidR="00A3774E" w:rsidRPr="00AC3CDA" w:rsidRDefault="00A3774E" w:rsidP="00A3774E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E213D">
        <w:rPr>
          <w:rFonts w:ascii="Encode Sans Compressed" w:hAnsi="Encode Sans Compressed" w:cs="Times New Roman"/>
          <w:sz w:val="22"/>
          <w:szCs w:val="22"/>
          <w:lang w:val="pl-PL"/>
        </w:rPr>
        <w:t>Wadium wniesione w formie gotówki należy zwrócić na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1E213D">
        <w:rPr>
          <w:rFonts w:ascii="Encode Sans Compressed" w:hAnsi="Encode Sans Compressed" w:cs="Times New Roman"/>
          <w:sz w:val="22"/>
          <w:szCs w:val="22"/>
          <w:lang w:val="pl-PL"/>
        </w:rPr>
        <w:t>konto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           </w:t>
      </w: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</w:t>
      </w:r>
    </w:p>
    <w:p w:rsidR="00A3774E" w:rsidRPr="001370E0" w:rsidRDefault="00A3774E" w:rsidP="00A3774E">
      <w:pPr>
        <w:pStyle w:val="Zwykytekst1"/>
        <w:numPr>
          <w:ilvl w:val="0"/>
          <w:numId w:val="5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NASTĘPUJĄCE ROBOTY (POZYCJE TER) ZREALIZUJEMY PRZY UDZIALE PODWYKONAWCÓW:</w:t>
      </w:r>
    </w:p>
    <w:p w:rsidR="00A3774E" w:rsidRPr="001370E0" w:rsidRDefault="00A3774E" w:rsidP="00A3774E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1)________________________________________________________________________ </w:t>
      </w:r>
    </w:p>
    <w:p w:rsidR="00A3774E" w:rsidRPr="001370E0" w:rsidRDefault="00A3774E" w:rsidP="00A3774E">
      <w:pPr>
        <w:pStyle w:val="Zwykytekst1"/>
        <w:tabs>
          <w:tab w:val="left" w:leader="dot" w:pos="7740"/>
        </w:tabs>
        <w:spacing w:line="288" w:lineRule="auto"/>
        <w:jc w:val="center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_________________________________________________________________________</w:t>
      </w:r>
    </w:p>
    <w:p w:rsidR="00A3774E" w:rsidRPr="001370E0" w:rsidRDefault="00A3774E" w:rsidP="00A3774E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2)________________________________________________________________________ </w:t>
      </w:r>
    </w:p>
    <w:p w:rsidR="00A3774E" w:rsidRDefault="00A3774E" w:rsidP="00A3774E">
      <w:pPr>
        <w:pStyle w:val="Zwykytekst1"/>
        <w:tabs>
          <w:tab w:val="left" w:leader="dot" w:pos="7740"/>
        </w:tabs>
        <w:spacing w:line="288" w:lineRule="auto"/>
        <w:jc w:val="center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_________________________________________________________________________</w:t>
      </w:r>
    </w:p>
    <w:p w:rsidR="00A3774E" w:rsidRPr="00AC3CDA" w:rsidRDefault="00A3774E" w:rsidP="00A3774E">
      <w:pPr>
        <w:pStyle w:val="Zwykytekst1"/>
        <w:tabs>
          <w:tab w:val="left" w:leader="dot" w:pos="7740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  <w:lang w:val="pl-PL"/>
        </w:rPr>
      </w:pPr>
    </w:p>
    <w:p w:rsidR="00A3774E" w:rsidRPr="00AC3CDA" w:rsidRDefault="00A3774E" w:rsidP="00A3774E">
      <w:pPr>
        <w:pStyle w:val="Zwykytekst1"/>
        <w:numPr>
          <w:ilvl w:val="0"/>
          <w:numId w:val="5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bookmarkStart w:id="0" w:name="_Hlk504461952"/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, </w:t>
      </w:r>
      <w:r w:rsidRPr="00AC3CDA">
        <w:rPr>
          <w:rFonts w:ascii="Encode Sans Compressed" w:hAnsi="Encode Sans Compressed" w:cs="Times New Roman"/>
          <w:sz w:val="22"/>
          <w:szCs w:val="22"/>
          <w:lang w:val="pl-PL"/>
        </w:rPr>
        <w:t xml:space="preserve">że 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załączone do oferty dokumenty są aktualne na dzień ich złożenia .</w:t>
      </w:r>
    </w:p>
    <w:p w:rsidR="00A3774E" w:rsidRPr="00AC3CDA" w:rsidRDefault="00A3774E" w:rsidP="00A3774E">
      <w:pPr>
        <w:pStyle w:val="Zwykytekst1"/>
        <w:numPr>
          <w:ilvl w:val="0"/>
          <w:numId w:val="5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Wykonawca </w:t>
      </w:r>
      <w:r w:rsidRPr="00E3388C">
        <w:rPr>
          <w:rFonts w:ascii="Encode Sans Compressed" w:hAnsi="Encode Sans Compressed" w:cs="Times New Roman"/>
          <w:sz w:val="22"/>
          <w:szCs w:val="22"/>
          <w:lang w:val="pl-PL"/>
        </w:rPr>
        <w:t>wskazuje, że dokument potwierdzający niepodleganie wykluczeniu na podstawie art.24 ust.5 pkt 1 są dostępne na stronie internetowej ………………………………………..(</w:t>
      </w:r>
      <w:r w:rsidRPr="00E3388C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</w:t>
      </w:r>
    </w:p>
    <w:bookmarkEnd w:id="0"/>
    <w:p w:rsidR="00A3774E" w:rsidRPr="001370E0" w:rsidRDefault="00A3774E" w:rsidP="00A3774E">
      <w:pPr>
        <w:pStyle w:val="Zwykytekst1"/>
        <w:numPr>
          <w:ilvl w:val="0"/>
          <w:numId w:val="5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że sposób reprezentacji spółki / konsorcjum* dla potrzeb niniejszego zamówienia jest następujący: </w:t>
      </w:r>
    </w:p>
    <w:p w:rsidR="00A3774E" w:rsidRPr="001370E0" w:rsidRDefault="00A3774E" w:rsidP="00A3774E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:rsidR="00A3774E" w:rsidRPr="001370E0" w:rsidRDefault="00A3774E" w:rsidP="00A3774E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:rsidR="00A3774E" w:rsidRPr="001370E0" w:rsidRDefault="00A3774E" w:rsidP="00A3774E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(Wypełniają jedynie przedsiębiorcy składający wspólną ofertę - spółki cywilne lub konsorcja)</w:t>
      </w:r>
    </w:p>
    <w:p w:rsidR="00A3774E" w:rsidRPr="001370E0" w:rsidRDefault="00A3774E" w:rsidP="00A3774E">
      <w:pPr>
        <w:pStyle w:val="Zwykytekst1"/>
        <w:numPr>
          <w:ilvl w:val="0"/>
          <w:numId w:val="5"/>
        </w:numPr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DEKLARUJEMY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wniesienie zabezpieczenia należytego wykonania umowy w wysokości 10% ceny określonej w pkt 3 oferty.</w:t>
      </w:r>
    </w:p>
    <w:p w:rsidR="00A3774E" w:rsidRPr="001370E0" w:rsidRDefault="00A3774E" w:rsidP="00A3774E">
      <w:pPr>
        <w:pStyle w:val="Zwykytekst1"/>
        <w:numPr>
          <w:ilvl w:val="0"/>
          <w:numId w:val="5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iż - za wyjątkiem informacji i dokumentów zawartych w ofercie </w:t>
      </w:r>
      <w:r w:rsidRPr="001370E0">
        <w:rPr>
          <w:rFonts w:ascii="Encode Sans Compressed" w:hAnsi="Encode Sans Compressed" w:cs="Times New Roman"/>
          <w:sz w:val="22"/>
          <w:szCs w:val="22"/>
        </w:rPr>
        <w:br/>
        <w:t>na stronach nr od ____ do ____ - niniejsza oferta oraz wszelkie załączniki do niej są jawne i nie zawierają informacji stanowiących tajemnicę przedsiębiorstwa w rozumieniu przepisów o zwalczaniu nieuczciwej konkurencji.</w:t>
      </w:r>
    </w:p>
    <w:p w:rsidR="00A3774E" w:rsidRPr="001370E0" w:rsidRDefault="00A3774E" w:rsidP="00A3774E">
      <w:pPr>
        <w:pStyle w:val="Zwykytekst1"/>
        <w:numPr>
          <w:ilvl w:val="0"/>
          <w:numId w:val="5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że zapoznaliśmy się z postanowieniami umowy, określonymi w Specyfikacji Istotnych Warunków Zamówienia i zobowiązujemy się, w przypadku wyboru naszej oferty, do zawarcia umowy zgodnej z niniejszą ofertą, na warunkach określonych w Specyfikacji Istotnych Warunków Zamówienia, w miejscu i terminie wyznaczonym przez Zamawiającego.</w:t>
      </w:r>
    </w:p>
    <w:p w:rsidR="00A3774E" w:rsidRPr="001370E0" w:rsidRDefault="00A3774E" w:rsidP="00A3774E">
      <w:pPr>
        <w:pStyle w:val="Zwykytekst1"/>
        <w:numPr>
          <w:ilvl w:val="0"/>
          <w:numId w:val="5"/>
        </w:numPr>
        <w:spacing w:line="288" w:lineRule="auto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WSZELKĄ KORESPONDENCJĘ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w sprawie niniejszego postępowania należy kierować na poniższy adres:</w:t>
      </w:r>
    </w:p>
    <w:p w:rsidR="00A3774E" w:rsidRPr="001370E0" w:rsidRDefault="00A3774E" w:rsidP="00A3774E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:rsidR="00A3774E" w:rsidRPr="001370E0" w:rsidRDefault="00A3774E" w:rsidP="00A3774E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:rsidR="00A3774E" w:rsidRPr="001370E0" w:rsidRDefault="00A3774E" w:rsidP="00A3774E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</w:p>
    <w:p w:rsidR="00A3774E" w:rsidRPr="001370E0" w:rsidRDefault="00A3774E" w:rsidP="00A3774E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tel. _______________ fax _______________ e-mail: ________________________</w:t>
      </w:r>
    </w:p>
    <w:p w:rsidR="00A3774E" w:rsidRPr="001370E0" w:rsidRDefault="00A3774E" w:rsidP="00A3774E">
      <w:pPr>
        <w:pStyle w:val="Zwykytekst1"/>
        <w:numPr>
          <w:ilvl w:val="0"/>
          <w:numId w:val="5"/>
        </w:numPr>
        <w:spacing w:before="120" w:line="288" w:lineRule="auto"/>
        <w:ind w:left="357" w:hanging="357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OFERTĘ </w:t>
      </w:r>
      <w:r w:rsidRPr="001370E0">
        <w:rPr>
          <w:rFonts w:ascii="Encode Sans Compressed" w:hAnsi="Encode Sans Compressed" w:cs="Times New Roman"/>
          <w:sz w:val="22"/>
          <w:szCs w:val="22"/>
        </w:rPr>
        <w:t>niniejszą składamy na _________ stronach.</w:t>
      </w:r>
    </w:p>
    <w:p w:rsidR="00A3774E" w:rsidRDefault="00A3774E" w:rsidP="00A3774E">
      <w:pPr>
        <w:pStyle w:val="Zwykytekst1"/>
        <w:numPr>
          <w:ilvl w:val="0"/>
          <w:numId w:val="5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ZAŁĄCZNIKAMI </w:t>
      </w:r>
      <w:r w:rsidRPr="001370E0">
        <w:rPr>
          <w:rFonts w:ascii="Encode Sans Compressed" w:hAnsi="Encode Sans Compressed" w:cs="Times New Roman"/>
          <w:sz w:val="22"/>
          <w:szCs w:val="22"/>
        </w:rPr>
        <w:t>do niniejszej oferty, stanowiącymi jej integralną część są:</w:t>
      </w:r>
    </w:p>
    <w:p w:rsidR="00A3774E" w:rsidRPr="001370E0" w:rsidRDefault="00A3774E" w:rsidP="00A3774E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3774E" w:rsidRPr="001370E0" w:rsidRDefault="00A3774E" w:rsidP="00A3774E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3774E" w:rsidRPr="001370E0" w:rsidRDefault="00A3774E" w:rsidP="00A3774E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3774E" w:rsidRPr="001370E0" w:rsidRDefault="00A3774E" w:rsidP="00A3774E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3774E" w:rsidRPr="001370E0" w:rsidRDefault="00A3774E" w:rsidP="00A3774E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3774E" w:rsidRDefault="00A3774E" w:rsidP="00A3774E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- _________________________________________________________________________ </w:t>
      </w:r>
    </w:p>
    <w:p w:rsidR="00A3774E" w:rsidRDefault="00A3774E" w:rsidP="00A3774E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</w:p>
    <w:p w:rsidR="00A3774E" w:rsidRPr="00114E5A" w:rsidRDefault="00A3774E" w:rsidP="00A3774E">
      <w:pPr>
        <w:pStyle w:val="Zwykytekst1"/>
        <w:numPr>
          <w:ilvl w:val="0"/>
          <w:numId w:val="5"/>
        </w:numPr>
        <w:spacing w:line="288" w:lineRule="auto"/>
        <w:ind w:left="426" w:hanging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14E5A">
        <w:rPr>
          <w:rFonts w:ascii="Encode Sans Compressed" w:hAnsi="Encode Sans Compressed" w:cs="Times New Roman"/>
          <w:b/>
          <w:sz w:val="22"/>
          <w:szCs w:val="22"/>
          <w:lang w:val="pl-PL"/>
        </w:rPr>
        <w:t>W</w:t>
      </w:r>
      <w:r w:rsidRPr="00114E5A">
        <w:rPr>
          <w:rFonts w:ascii="Encode Sans Compressed" w:hAnsi="Encode Sans Compressed" w:cs="Times New Roman"/>
          <w:b/>
          <w:sz w:val="22"/>
          <w:szCs w:val="22"/>
        </w:rPr>
        <w:t>RAZ Z OFERTĄ</w:t>
      </w:r>
      <w:r w:rsidRPr="00114E5A">
        <w:rPr>
          <w:rFonts w:ascii="Encode Sans Compressed" w:hAnsi="Encode Sans Compressed" w:cs="Times New Roman"/>
          <w:sz w:val="22"/>
          <w:szCs w:val="22"/>
        </w:rPr>
        <w:t xml:space="preserve"> składamy następujące oświadczenia i dokumenty na __ stronach:</w:t>
      </w:r>
    </w:p>
    <w:p w:rsidR="00A3774E" w:rsidRPr="001370E0" w:rsidRDefault="00A3774E" w:rsidP="00A3774E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3774E" w:rsidRPr="001370E0" w:rsidRDefault="00A3774E" w:rsidP="00A3774E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3774E" w:rsidRPr="001370E0" w:rsidRDefault="00A3774E" w:rsidP="00A3774E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3774E" w:rsidRPr="001370E0" w:rsidRDefault="00A3774E" w:rsidP="00A3774E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3774E" w:rsidRPr="001370E0" w:rsidRDefault="00A3774E" w:rsidP="00A3774E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:rsidR="00A3774E" w:rsidRDefault="00A3774E" w:rsidP="00A3774E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- _________________________________________________________________________ </w:t>
      </w:r>
    </w:p>
    <w:p w:rsidR="00A3774E" w:rsidRPr="00114E5A" w:rsidRDefault="00A3774E" w:rsidP="00A3774E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:rsidR="00A3774E" w:rsidRPr="00114E5A" w:rsidRDefault="00A3774E" w:rsidP="00A3774E">
      <w:pPr>
        <w:pStyle w:val="Zwykytekst1"/>
        <w:numPr>
          <w:ilvl w:val="0"/>
          <w:numId w:val="5"/>
        </w:numPr>
        <w:spacing w:line="288" w:lineRule="auto"/>
        <w:ind w:left="426" w:hanging="426"/>
        <w:jc w:val="both"/>
        <w:rPr>
          <w:rFonts w:ascii="Encode Sans Compressed" w:hAnsi="Encode Sans Compressed"/>
          <w:sz w:val="22"/>
          <w:szCs w:val="22"/>
        </w:rPr>
      </w:pPr>
      <w:r w:rsidRPr="00114E5A">
        <w:rPr>
          <w:rFonts w:ascii="Encode Sans Compressed" w:hAnsi="Encode Sans Compressed" w:cs="Times New Roman"/>
          <w:b/>
          <w:sz w:val="22"/>
          <w:szCs w:val="22"/>
          <w:lang w:val="pl-PL"/>
        </w:rPr>
        <w:t>O</w:t>
      </w:r>
      <w:bookmarkStart w:id="1" w:name="_Hlk505251002"/>
      <w:r w:rsidRPr="00114E5A">
        <w:rPr>
          <w:rFonts w:ascii="Encode Sans Compressed" w:hAnsi="Encode Sans Compressed"/>
          <w:b/>
          <w:bCs/>
          <w:sz w:val="22"/>
          <w:szCs w:val="22"/>
        </w:rPr>
        <w:t>ŚWIADCZAMY,</w:t>
      </w:r>
      <w:r>
        <w:rPr>
          <w:rFonts w:ascii="Encode Sans Compressed" w:hAnsi="Encode Sans Compressed"/>
          <w:sz w:val="22"/>
          <w:szCs w:val="22"/>
        </w:rPr>
        <w:t xml:space="preserve"> że jesteśmy/nie* jesteśmy</w:t>
      </w:r>
      <w:r w:rsidRPr="00114E5A">
        <w:rPr>
          <w:rFonts w:ascii="Encode Sans Compressed" w:hAnsi="Encode Sans Compressed"/>
          <w:sz w:val="22"/>
          <w:szCs w:val="22"/>
        </w:rPr>
        <w:t xml:space="preserve"> mikroprzedsiębiorstwem/małym/średnim</w:t>
      </w:r>
      <w:r>
        <w:rPr>
          <w:rFonts w:ascii="Encode Sans Compressed" w:hAnsi="Encode Sans Compressed"/>
          <w:sz w:val="22"/>
          <w:szCs w:val="22"/>
          <w:lang w:val="pl-PL"/>
        </w:rPr>
        <w:t>*</w:t>
      </w:r>
      <w:r w:rsidRPr="00114E5A">
        <w:rPr>
          <w:rFonts w:ascii="Encode Sans Compressed" w:hAnsi="Encode Sans Compressed"/>
          <w:sz w:val="22"/>
          <w:szCs w:val="22"/>
        </w:rPr>
        <w:t xml:space="preserve"> przedsiębiorstwem.</w:t>
      </w:r>
    </w:p>
    <w:p w:rsidR="00A3774E" w:rsidRPr="00E46BF0" w:rsidRDefault="00A3774E" w:rsidP="00A3774E">
      <w:pPr>
        <w:pStyle w:val="Zwykytekst"/>
        <w:spacing w:before="120"/>
        <w:ind w:right="23"/>
        <w:jc w:val="both"/>
        <w:rPr>
          <w:rFonts w:ascii="Encode Sans Compressed" w:hAnsi="Encode Sans Compressed"/>
          <w:sz w:val="16"/>
          <w:szCs w:val="16"/>
        </w:rPr>
      </w:pPr>
      <w:r w:rsidRPr="00E46BF0">
        <w:rPr>
          <w:rFonts w:ascii="Encode Sans Compressed" w:hAnsi="Encode Sans Compressed"/>
          <w:sz w:val="16"/>
          <w:szCs w:val="16"/>
        </w:rPr>
        <w:t>* niepotrzebne skreślić</w:t>
      </w:r>
    </w:p>
    <w:p w:rsidR="00A3774E" w:rsidRPr="00E46BF0" w:rsidRDefault="00A3774E" w:rsidP="00A3774E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>UWAGA:</w:t>
      </w:r>
    </w:p>
    <w:p w:rsidR="00A3774E" w:rsidRPr="00E46BF0" w:rsidRDefault="00A3774E" w:rsidP="00A3774E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Mikroprzedsiębiorstwo: przedsiębiorstwo, które zatrudnia mniej niż 10 osób i którego roczny obrót lub roczna suma bilansowa nie przekracza 2 milionów EUR.  </w:t>
      </w:r>
    </w:p>
    <w:p w:rsidR="00A3774E" w:rsidRPr="00E46BF0" w:rsidRDefault="00A3774E" w:rsidP="00A3774E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A3774E" w:rsidRPr="00E46BF0" w:rsidRDefault="00A3774E" w:rsidP="00A3774E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  </w:t>
      </w:r>
    </w:p>
    <w:p w:rsidR="00A3774E" w:rsidRPr="00E46BF0" w:rsidRDefault="00A3774E" w:rsidP="00A3774E">
      <w:pPr>
        <w:tabs>
          <w:tab w:val="left" w:pos="284"/>
        </w:tabs>
        <w:jc w:val="both"/>
        <w:rPr>
          <w:rFonts w:ascii="Encode Sans Compressed" w:hAnsi="Encode Sans Compressed" w:cs="Arial"/>
          <w:color w:val="000000"/>
          <w:sz w:val="16"/>
          <w:szCs w:val="16"/>
        </w:rPr>
      </w:pPr>
    </w:p>
    <w:bookmarkEnd w:id="1"/>
    <w:p w:rsidR="00A3774E" w:rsidRDefault="00A3774E" w:rsidP="00A3774E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:rsidR="00513547" w:rsidRDefault="00513547" w:rsidP="00A3774E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:rsidR="00513547" w:rsidRDefault="00513547" w:rsidP="00A3774E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:rsidR="00513547" w:rsidRDefault="00513547" w:rsidP="00A3774E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:rsidR="00513547" w:rsidRDefault="00513547" w:rsidP="00A3774E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:rsidR="00513547" w:rsidRPr="00E46BF0" w:rsidRDefault="00513547" w:rsidP="00A3774E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:rsidR="00A3774E" w:rsidRPr="001370E0" w:rsidRDefault="00A3774E" w:rsidP="00A3774E">
      <w:pPr>
        <w:pStyle w:val="Zwykytekst1"/>
        <w:spacing w:line="288" w:lineRule="auto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 dnia __ __ 201</w:t>
      </w:r>
      <w:r w:rsidRPr="001370E0">
        <w:rPr>
          <w:rFonts w:ascii="Encode Sans Compressed" w:hAnsi="Encode Sans Compressed" w:cs="Times New Roman"/>
          <w:sz w:val="22"/>
          <w:szCs w:val="22"/>
          <w:lang w:val="pl-PL"/>
        </w:rPr>
        <w:t>8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roku</w:t>
      </w:r>
    </w:p>
    <w:p w:rsidR="00A3774E" w:rsidRPr="001370E0" w:rsidRDefault="00A3774E" w:rsidP="00A3774E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ab/>
        <w:t>* niepotrzebne skreślić</w:t>
      </w:r>
    </w:p>
    <w:p w:rsidR="00A3774E" w:rsidRPr="001370E0" w:rsidRDefault="00A3774E" w:rsidP="00A3774E">
      <w:pPr>
        <w:pStyle w:val="Zwykytekst1"/>
        <w:spacing w:line="288" w:lineRule="auto"/>
        <w:ind w:firstLine="3960"/>
        <w:jc w:val="center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</w:t>
      </w:r>
    </w:p>
    <w:p w:rsidR="00A3774E" w:rsidRPr="001370E0" w:rsidRDefault="00A3774E" w:rsidP="00A3774E">
      <w:pPr>
        <w:pStyle w:val="Zwykytekst1"/>
        <w:spacing w:line="288" w:lineRule="auto"/>
        <w:ind w:firstLine="3960"/>
        <w:jc w:val="center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(podpis Wykonawcy/Wykonawców)</w:t>
      </w:r>
    </w:p>
    <w:p w:rsidR="007447C8" w:rsidRPr="001370E0" w:rsidRDefault="007447C8" w:rsidP="001370E0">
      <w:pPr>
        <w:pStyle w:val="tytu"/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BB2F38" w:rsidRPr="001370E0" w:rsidRDefault="00BB2F38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BB2F38" w:rsidRPr="001370E0" w:rsidRDefault="00BB2F38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BB2F38" w:rsidRPr="001370E0" w:rsidRDefault="00BB2F38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BB2F38" w:rsidRPr="001370E0" w:rsidRDefault="00BB2F38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7447C8" w:rsidRPr="00E919C2" w:rsidRDefault="009009D8" w:rsidP="001370E0">
      <w:pPr>
        <w:pStyle w:val="tytu"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E919C2">
        <w:rPr>
          <w:rFonts w:ascii="Encode Sans Compressed" w:hAnsi="Encode Sans Compressed"/>
          <w:b/>
          <w:sz w:val="22"/>
          <w:szCs w:val="22"/>
        </w:rPr>
        <w:t>Form</w:t>
      </w:r>
      <w:bookmarkStart w:id="2" w:name="_GoBack"/>
      <w:bookmarkEnd w:id="2"/>
      <w:r w:rsidRPr="00E919C2">
        <w:rPr>
          <w:rFonts w:ascii="Encode Sans Compressed" w:hAnsi="Encode Sans Compressed"/>
          <w:b/>
          <w:sz w:val="22"/>
          <w:szCs w:val="22"/>
        </w:rPr>
        <w:t>ularz 3.1.</w:t>
      </w:r>
    </w:p>
    <w:p w:rsidR="008B0FBD" w:rsidRPr="001370E0" w:rsidRDefault="00A22290" w:rsidP="001370E0">
      <w:pPr>
        <w:spacing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5568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149225</wp:posOffset>
                </wp:positionV>
                <wp:extent cx="5644515" cy="762000"/>
                <wp:effectExtent l="0" t="0" r="13335" b="19050"/>
                <wp:wrapTight wrapText="bothSides">
                  <wp:wrapPolygon edited="0">
                    <wp:start x="0" y="0"/>
                    <wp:lineTo x="0" y="21600"/>
                    <wp:lineTo x="21578" y="21600"/>
                    <wp:lineTo x="21578" y="0"/>
                    <wp:lineTo x="0" y="0"/>
                  </wp:wrapPolygon>
                </wp:wrapTight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4515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42D" w:rsidRPr="00BE47E4" w:rsidRDefault="0062642D" w:rsidP="00BB2F38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BE47E4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:rsidR="0062642D" w:rsidRPr="00BB2F38" w:rsidRDefault="0062642D" w:rsidP="0091603E">
                            <w:pPr>
                              <w:spacing w:line="288" w:lineRule="aut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 xml:space="preserve">składane na podstawie art. 25a ust. 1 ustawy </w:t>
                            </w:r>
                            <w:proofErr w:type="spellStart"/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>Pzp</w:t>
                            </w:r>
                            <w:proofErr w:type="spellEnd"/>
                          </w:p>
                          <w:p w:rsidR="0062642D" w:rsidRPr="00BB2F38" w:rsidRDefault="0062642D" w:rsidP="009160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>o braku podstaw do wykluczenia z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1.05pt;margin-top:11.75pt;width:444.45pt;height:60pt;z-index:2516556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" fillcolor="silver" strokeweight=".5pt">
                <v:textbox inset="7.45pt,3.85pt,7.45pt,3.85pt">
                  <w:txbxContent>
                    <w:p w:rsidR="0062642D" w:rsidRPr="00BE47E4" w:rsidRDefault="0062642D" w:rsidP="00BB2F38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BE47E4">
                        <w:rPr>
                          <w:b/>
                        </w:rPr>
                        <w:t>OŚWIADCZENIE WYKONAWCY</w:t>
                      </w:r>
                    </w:p>
                    <w:p w:rsidR="0062642D" w:rsidRPr="00BB2F38" w:rsidRDefault="0062642D" w:rsidP="0091603E">
                      <w:pPr>
                        <w:spacing w:line="288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B2F38">
                        <w:rPr>
                          <w:b/>
                          <w:sz w:val="22"/>
                          <w:szCs w:val="22"/>
                        </w:rPr>
                        <w:t xml:space="preserve">składane na podstawie art. 25a ust. 1 ustawy </w:t>
                      </w:r>
                      <w:proofErr w:type="spellStart"/>
                      <w:r w:rsidRPr="00BB2F38">
                        <w:rPr>
                          <w:b/>
                          <w:sz w:val="22"/>
                          <w:szCs w:val="22"/>
                        </w:rPr>
                        <w:t>Pzp</w:t>
                      </w:r>
                      <w:proofErr w:type="spellEnd"/>
                    </w:p>
                    <w:p w:rsidR="0062642D" w:rsidRPr="00BB2F38" w:rsidRDefault="0062642D" w:rsidP="009160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B2F38">
                        <w:rPr>
                          <w:b/>
                          <w:sz w:val="22"/>
                          <w:szCs w:val="22"/>
                        </w:rPr>
                        <w:t>o braku podstaw do wykluczenia z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B0FBD"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Default="00E919C2" w:rsidP="00E919C2">
      <w:pPr>
        <w:spacing w:line="288" w:lineRule="auto"/>
        <w:ind w:right="1698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(pełna nazwa/firma, adres, w zależności od podmiotu: NIP/PESEL, KRS/</w:t>
      </w:r>
      <w:proofErr w:type="spellStart"/>
      <w:r w:rsidRPr="001370E0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1370E0">
        <w:rPr>
          <w:rFonts w:ascii="Encode Sans Compressed" w:hAnsi="Encode Sans Compressed"/>
          <w:i/>
          <w:sz w:val="22"/>
          <w:szCs w:val="22"/>
        </w:rPr>
        <w:t>)</w:t>
      </w:r>
    </w:p>
    <w:p w:rsidR="00E919C2" w:rsidRPr="001370E0" w:rsidRDefault="00E919C2" w:rsidP="00E919C2">
      <w:pPr>
        <w:spacing w:line="288" w:lineRule="auto"/>
        <w:ind w:right="1698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reprezentowany przez:</w:t>
      </w:r>
    </w:p>
    <w:p w:rsidR="00E919C2" w:rsidRPr="001370E0" w:rsidRDefault="00E919C2" w:rsidP="00E919C2">
      <w:pPr>
        <w:spacing w:line="288" w:lineRule="auto"/>
        <w:ind w:left="426"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:rsidR="00E919C2" w:rsidRPr="001370E0" w:rsidRDefault="00E919C2" w:rsidP="00E919C2">
      <w:pPr>
        <w:spacing w:line="288" w:lineRule="auto"/>
        <w:ind w:left="426" w:right="3683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(imię, nazwisko, stanowisko/podstawa do  reprezentacji)</w:t>
      </w:r>
    </w:p>
    <w:p w:rsidR="00E919C2" w:rsidRPr="001370E0" w:rsidRDefault="00E919C2" w:rsidP="00E919C2">
      <w:pPr>
        <w:pStyle w:val="Zwykytekst"/>
        <w:spacing w:line="288" w:lineRule="auto"/>
        <w:jc w:val="both"/>
        <w:rPr>
          <w:rFonts w:ascii="Encode Sans Compressed" w:hAnsi="Encode Sans Compressed"/>
          <w:bCs/>
          <w:sz w:val="22"/>
          <w:szCs w:val="22"/>
        </w:rPr>
      </w:pPr>
      <w:r w:rsidRPr="001370E0">
        <w:rPr>
          <w:rFonts w:ascii="Encode Sans Compressed" w:hAnsi="Encode Sans Compressed"/>
          <w:bCs/>
          <w:sz w:val="22"/>
          <w:szCs w:val="22"/>
        </w:rPr>
        <w:t>Składając ofertę w przetargu nieograniczonym na:</w:t>
      </w:r>
    </w:p>
    <w:p w:rsidR="00E919C2" w:rsidRPr="001370E0" w:rsidRDefault="00E919C2" w:rsidP="00E919C2">
      <w:pPr>
        <w:pStyle w:val="Tekstpodstawowy"/>
        <w:spacing w:line="288" w:lineRule="auto"/>
        <w:rPr>
          <w:rFonts w:ascii="Encode Sans Compressed" w:hAnsi="Encode Sans Compressed" w:cs="Times New Roman"/>
          <w:bCs/>
          <w:sz w:val="22"/>
          <w:szCs w:val="22"/>
        </w:rPr>
      </w:pPr>
      <w:r w:rsidRPr="003B3698">
        <w:rPr>
          <w:rFonts w:ascii="Encode Sans Compressed" w:hAnsi="Encode Sans Compressed" w:cs="Times New Roman"/>
          <w:b/>
          <w:sz w:val="22"/>
          <w:szCs w:val="22"/>
        </w:rPr>
        <w:t>Remont nawierzchni w ciągu drogi wojewódzkiej nr 180 na odcinku Trzcianka-Wrząca</w:t>
      </w:r>
    </w:p>
    <w:p w:rsidR="00E919C2" w:rsidRPr="001370E0" w:rsidRDefault="00E919C2" w:rsidP="00E919C2">
      <w:pPr>
        <w:pStyle w:val="numerowanie"/>
        <w:spacing w:line="288" w:lineRule="auto"/>
        <w:rPr>
          <w:rFonts w:ascii="Encode Sans Compressed" w:hAnsi="Encode Sans Compressed"/>
          <w:sz w:val="22"/>
        </w:rPr>
      </w:pPr>
      <w:r w:rsidRPr="001370E0">
        <w:rPr>
          <w:rFonts w:ascii="Encode Sans Compressed" w:hAnsi="Encode Sans Compressed"/>
          <w:sz w:val="22"/>
        </w:rPr>
        <w:t>prowadzonym przez Wielkopolski Zarząd Dróg Wojewódzkich w Poznaniu oświadczam,</w:t>
      </w:r>
      <w:r>
        <w:rPr>
          <w:rFonts w:ascii="Encode Sans Compressed" w:hAnsi="Encode Sans Compressed"/>
          <w:sz w:val="22"/>
        </w:rPr>
        <w:t xml:space="preserve"> </w:t>
      </w:r>
      <w:r w:rsidRPr="001370E0">
        <w:rPr>
          <w:rFonts w:ascii="Encode Sans Compressed" w:hAnsi="Encode Sans Compressed"/>
          <w:sz w:val="22"/>
        </w:rPr>
        <w:t>co następuje:</w:t>
      </w:r>
    </w:p>
    <w:p w:rsidR="00E919C2" w:rsidRPr="001370E0" w:rsidRDefault="00E919C2" w:rsidP="00E919C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919C2" w:rsidRPr="001370E0" w:rsidRDefault="00E919C2" w:rsidP="00E919C2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 xml:space="preserve">OŚWIADCZENIE DOTYCZĄCE WYKONAWCY: </w:t>
      </w:r>
    </w:p>
    <w:p w:rsidR="00E919C2" w:rsidRPr="001370E0" w:rsidRDefault="00E919C2" w:rsidP="00E919C2">
      <w:pPr>
        <w:pStyle w:val="Akapitzlist"/>
        <w:numPr>
          <w:ilvl w:val="0"/>
          <w:numId w:val="28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nie podlegam wykluczeniu z postępowania na podstawie ar</w:t>
      </w:r>
      <w:r>
        <w:rPr>
          <w:rFonts w:ascii="Encode Sans Compressed" w:hAnsi="Encode Sans Compressed"/>
          <w:sz w:val="22"/>
          <w:szCs w:val="22"/>
        </w:rPr>
        <w:t xml:space="preserve">t. 24 ust 1 </w:t>
      </w:r>
      <w:r w:rsidRPr="001370E0">
        <w:rPr>
          <w:rFonts w:ascii="Encode Sans Compressed" w:hAnsi="Encode Sans Compressed"/>
          <w:sz w:val="22"/>
          <w:szCs w:val="22"/>
        </w:rPr>
        <w:t xml:space="preserve">pkt 12-23 ustawy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>.</w:t>
      </w:r>
    </w:p>
    <w:p w:rsidR="00E919C2" w:rsidRPr="001370E0" w:rsidRDefault="00E919C2" w:rsidP="00E919C2">
      <w:pPr>
        <w:pStyle w:val="Akapitzlist"/>
        <w:numPr>
          <w:ilvl w:val="0"/>
          <w:numId w:val="28"/>
        </w:numPr>
        <w:suppressAutoHyphens w:val="0"/>
        <w:spacing w:line="288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nie podlegam wykluczeniu z postępowania na podstawie art. 24 ust. 5 pkt 1  ustawy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 .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i/>
          <w:sz w:val="22"/>
          <w:szCs w:val="22"/>
        </w:rPr>
      </w:pP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ab/>
      </w:r>
      <w:r w:rsidRPr="001370E0">
        <w:rPr>
          <w:rFonts w:ascii="Encode Sans Compressed" w:hAnsi="Encode Sans Compressed"/>
          <w:sz w:val="22"/>
          <w:szCs w:val="22"/>
        </w:rPr>
        <w:tab/>
      </w:r>
      <w:r w:rsidRPr="001370E0">
        <w:rPr>
          <w:rFonts w:ascii="Encode Sans Compressed" w:hAnsi="Encode Sans Compressed"/>
          <w:sz w:val="22"/>
          <w:szCs w:val="22"/>
        </w:rPr>
        <w:tab/>
      </w:r>
      <w:r w:rsidRPr="001370E0">
        <w:rPr>
          <w:rFonts w:ascii="Encode Sans Compressed" w:hAnsi="Encode Sans Compressed"/>
          <w:sz w:val="22"/>
          <w:szCs w:val="22"/>
        </w:rPr>
        <w:tab/>
      </w:r>
      <w:r w:rsidRPr="001370E0">
        <w:rPr>
          <w:rFonts w:ascii="Encode Sans Compressed" w:hAnsi="Encode Sans Compressed"/>
          <w:sz w:val="22"/>
          <w:szCs w:val="22"/>
        </w:rPr>
        <w:tab/>
      </w:r>
      <w:r w:rsidRPr="001370E0">
        <w:rPr>
          <w:rFonts w:ascii="Encode Sans Compressed" w:hAnsi="Encode Sans Compressed"/>
          <w:sz w:val="22"/>
          <w:szCs w:val="22"/>
        </w:rPr>
        <w:tab/>
      </w:r>
      <w:r w:rsidRPr="001370E0">
        <w:rPr>
          <w:rFonts w:ascii="Encode Sans Compressed" w:hAnsi="Encode Sans Compressed"/>
          <w:sz w:val="22"/>
          <w:szCs w:val="22"/>
        </w:rPr>
        <w:tab/>
      </w:r>
      <w:r>
        <w:rPr>
          <w:rFonts w:ascii="Encode Sans Compressed" w:hAnsi="Encode Sans Compressed"/>
          <w:sz w:val="22"/>
          <w:szCs w:val="22"/>
        </w:rPr>
        <w:t xml:space="preserve">                           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</w:t>
      </w:r>
    </w:p>
    <w:p w:rsidR="00E919C2" w:rsidRPr="001370E0" w:rsidRDefault="00E919C2" w:rsidP="00E919C2">
      <w:pPr>
        <w:spacing w:line="288" w:lineRule="auto"/>
        <w:ind w:left="5529" w:firstLine="843"/>
        <w:jc w:val="both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(podpis Wykonawcy)</w:t>
      </w:r>
    </w:p>
    <w:p w:rsidR="00E919C2" w:rsidRPr="001370E0" w:rsidRDefault="00E919C2" w:rsidP="00E919C2">
      <w:pPr>
        <w:spacing w:line="288" w:lineRule="auto"/>
        <w:ind w:left="5664" w:firstLine="708"/>
        <w:jc w:val="both"/>
        <w:rPr>
          <w:rFonts w:ascii="Encode Sans Compressed" w:hAnsi="Encode Sans Compressed"/>
          <w:i/>
          <w:sz w:val="22"/>
          <w:szCs w:val="22"/>
        </w:rPr>
      </w:pP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1370E0">
        <w:rPr>
          <w:rFonts w:ascii="Encode Sans Compressed" w:hAnsi="Encode Sans Compressed"/>
          <w:i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i/>
          <w:sz w:val="22"/>
          <w:szCs w:val="22"/>
        </w:rPr>
        <w:t>).</w:t>
      </w:r>
      <w:r w:rsidRPr="001370E0">
        <w:rPr>
          <w:rFonts w:ascii="Encode Sans Compressed" w:hAnsi="Encode Sans Compressed"/>
          <w:sz w:val="22"/>
          <w:szCs w:val="22"/>
        </w:rPr>
        <w:t xml:space="preserve"> </w:t>
      </w:r>
    </w:p>
    <w:p w:rsidR="00E919C2" w:rsidRPr="001370E0" w:rsidRDefault="00E919C2" w:rsidP="00E919C2">
      <w:pPr>
        <w:spacing w:line="288" w:lineRule="auto"/>
        <w:ind w:right="-3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podjąłem następujące środki naprawcze: 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</w:t>
      </w:r>
      <w:r w:rsidRPr="001370E0">
        <w:rPr>
          <w:rFonts w:ascii="Encode Sans Compressed" w:hAnsi="Encode Sans Compressed"/>
          <w:sz w:val="22"/>
          <w:szCs w:val="22"/>
        </w:rPr>
        <w:t>……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Default="00E919C2" w:rsidP="00E919C2">
      <w:pPr>
        <w:spacing w:line="288" w:lineRule="auto"/>
        <w:jc w:val="both"/>
        <w:rPr>
          <w:rFonts w:ascii="Encode Sans Compressed" w:hAnsi="Encode Sans Compressed"/>
          <w:i/>
          <w:sz w:val="22"/>
          <w:szCs w:val="22"/>
        </w:rPr>
      </w:pP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ab/>
      </w:r>
      <w:r w:rsidRPr="001370E0">
        <w:rPr>
          <w:rFonts w:ascii="Encode Sans Compressed" w:hAnsi="Encode Sans Compressed"/>
          <w:sz w:val="22"/>
          <w:szCs w:val="22"/>
        </w:rPr>
        <w:tab/>
      </w:r>
      <w:r w:rsidRPr="001370E0">
        <w:rPr>
          <w:rFonts w:ascii="Encode Sans Compressed" w:hAnsi="Encode Sans Compressed"/>
          <w:sz w:val="22"/>
          <w:szCs w:val="22"/>
        </w:rPr>
        <w:tab/>
      </w:r>
      <w:r w:rsidRPr="001370E0">
        <w:rPr>
          <w:rFonts w:ascii="Encode Sans Compressed" w:hAnsi="Encode Sans Compressed"/>
          <w:sz w:val="22"/>
          <w:szCs w:val="22"/>
        </w:rPr>
        <w:tab/>
      </w:r>
      <w:r w:rsidRPr="001370E0">
        <w:rPr>
          <w:rFonts w:ascii="Encode Sans Compressed" w:hAnsi="Encode Sans Compressed"/>
          <w:sz w:val="22"/>
          <w:szCs w:val="22"/>
        </w:rPr>
        <w:tab/>
      </w:r>
      <w:r w:rsidRPr="001370E0">
        <w:rPr>
          <w:rFonts w:ascii="Encode Sans Compressed" w:hAnsi="Encode Sans Compressed"/>
          <w:sz w:val="22"/>
          <w:szCs w:val="22"/>
        </w:rPr>
        <w:tab/>
      </w:r>
      <w:r w:rsidRPr="001370E0">
        <w:rPr>
          <w:rFonts w:ascii="Encode Sans Compressed" w:hAnsi="Encode Sans Compressed"/>
          <w:sz w:val="22"/>
          <w:szCs w:val="22"/>
        </w:rPr>
        <w:tab/>
      </w:r>
      <w:r>
        <w:rPr>
          <w:rFonts w:ascii="Encode Sans Compressed" w:hAnsi="Encode Sans Compressed"/>
          <w:sz w:val="22"/>
          <w:szCs w:val="22"/>
        </w:rPr>
        <w:t xml:space="preserve">                           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</w:t>
      </w:r>
    </w:p>
    <w:p w:rsidR="00E919C2" w:rsidRDefault="00E919C2" w:rsidP="00E919C2">
      <w:pPr>
        <w:spacing w:line="288" w:lineRule="auto"/>
        <w:ind w:left="5664" w:firstLine="708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(podpis Wykonawcy)</w:t>
      </w:r>
    </w:p>
    <w:p w:rsidR="00E919C2" w:rsidRPr="001370E0" w:rsidRDefault="00E919C2" w:rsidP="00E919C2">
      <w:pPr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OŚWIADCZENIE DOTYCZĄCE PODMIOTU, NA KTÓREGO ZASOBY POWOŁUJE SIĘ WYKONAWCA :</w:t>
      </w:r>
    </w:p>
    <w:p w:rsidR="00E919C2" w:rsidRPr="001370E0" w:rsidRDefault="00E919C2" w:rsidP="00E919C2">
      <w:pPr>
        <w:spacing w:line="288" w:lineRule="auto"/>
        <w:ind w:right="-2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w stosunku do następującego/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ych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podmiotu/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tów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>, na którego/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ych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zasoby powołuję się w niniejszym postępowaniu, tj.: 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</w:t>
      </w:r>
      <w:r w:rsidRPr="001370E0">
        <w:rPr>
          <w:rFonts w:ascii="Encode Sans Compressed" w:hAnsi="Encode Sans Compressed"/>
          <w:sz w:val="22"/>
          <w:szCs w:val="22"/>
        </w:rPr>
        <w:t xml:space="preserve">……………………… 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Pr="001370E0" w:rsidRDefault="00E919C2" w:rsidP="00E919C2">
      <w:pPr>
        <w:spacing w:line="288" w:lineRule="auto"/>
        <w:ind w:right="-142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1370E0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1370E0">
        <w:rPr>
          <w:rFonts w:ascii="Encode Sans Compressed" w:hAnsi="Encode Sans Compressed"/>
          <w:i/>
          <w:sz w:val="22"/>
          <w:szCs w:val="22"/>
        </w:rPr>
        <w:t>)</w:t>
      </w:r>
    </w:p>
    <w:p w:rsidR="00E919C2" w:rsidRPr="001370E0" w:rsidRDefault="00E919C2" w:rsidP="00E919C2">
      <w:pPr>
        <w:spacing w:line="288" w:lineRule="auto"/>
        <w:ind w:right="-142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</w:t>
      </w:r>
    </w:p>
    <w:p w:rsidR="00E919C2" w:rsidRPr="001370E0" w:rsidRDefault="00E919C2" w:rsidP="00E919C2">
      <w:pPr>
        <w:spacing w:line="288" w:lineRule="auto"/>
        <w:ind w:right="-142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nie  zachodzą podstawy wykluczenia z postępowania o udzielenie zamówienia.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E919C2" w:rsidRPr="001370E0" w:rsidRDefault="00E919C2" w:rsidP="00E919C2">
      <w:pPr>
        <w:spacing w:line="288" w:lineRule="auto"/>
        <w:ind w:left="4955" w:firstLine="709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</w:t>
      </w:r>
    </w:p>
    <w:p w:rsidR="00E919C2" w:rsidRPr="001370E0" w:rsidRDefault="00E919C2" w:rsidP="00E919C2">
      <w:pPr>
        <w:spacing w:line="288" w:lineRule="auto"/>
        <w:ind w:left="4955" w:firstLine="709"/>
        <w:jc w:val="both"/>
        <w:rPr>
          <w:rFonts w:ascii="Encode Sans Compressed" w:hAnsi="Encode Sans Compressed"/>
          <w:i/>
          <w:sz w:val="22"/>
          <w:szCs w:val="22"/>
        </w:rPr>
      </w:pPr>
      <w:r>
        <w:rPr>
          <w:rFonts w:ascii="Encode Sans Compressed" w:hAnsi="Encode Sans Compressed"/>
          <w:i/>
          <w:sz w:val="22"/>
          <w:szCs w:val="22"/>
        </w:rPr>
        <w:t xml:space="preserve">    </w:t>
      </w:r>
      <w:r w:rsidRPr="001370E0">
        <w:rPr>
          <w:rFonts w:ascii="Encode Sans Compressed" w:hAnsi="Encode Sans Compressed"/>
          <w:i/>
          <w:sz w:val="22"/>
          <w:szCs w:val="22"/>
        </w:rPr>
        <w:t>(podpis Wykonawcy)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 w:cs="Arial"/>
          <w:i/>
          <w:sz w:val="22"/>
          <w:szCs w:val="22"/>
        </w:rPr>
      </w:pPr>
    </w:p>
    <w:p w:rsidR="00E919C2" w:rsidRDefault="00E919C2" w:rsidP="00E919C2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E919C2" w:rsidRDefault="00E919C2" w:rsidP="00E919C2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E919C2" w:rsidRPr="001370E0" w:rsidRDefault="00E919C2" w:rsidP="00E919C2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wszystkie informacje podane w powyższych oświadczeniach są aktualne </w:t>
      </w:r>
      <w:r w:rsidRPr="001370E0">
        <w:rPr>
          <w:rFonts w:ascii="Encode Sans Compressed" w:hAnsi="Encode Sans Compressed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E919C2" w:rsidRPr="001370E0" w:rsidRDefault="00E919C2" w:rsidP="00E919C2">
      <w:pPr>
        <w:spacing w:line="288" w:lineRule="auto"/>
        <w:ind w:left="4955" w:firstLine="709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 xml:space="preserve">              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</w:t>
      </w:r>
    </w:p>
    <w:p w:rsidR="00E919C2" w:rsidRPr="003A6C73" w:rsidRDefault="00E919C2" w:rsidP="00E919C2">
      <w:pPr>
        <w:spacing w:line="288" w:lineRule="auto"/>
        <w:ind w:firstLine="5664"/>
        <w:jc w:val="center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(podpis Wykonawcy)</w:t>
      </w:r>
      <w:r>
        <w:rPr>
          <w:rFonts w:ascii="Encode Sans Compressed" w:hAnsi="Encode Sans Compressed"/>
          <w:i/>
          <w:sz w:val="22"/>
          <w:szCs w:val="22"/>
        </w:rPr>
        <w:t xml:space="preserve"> </w:t>
      </w:r>
      <w:r w:rsidRPr="001370E0">
        <w:rPr>
          <w:rFonts w:ascii="Encode Sans Compressed" w:hAnsi="Encode Sans Compressed" w:cs="Arial"/>
          <w:i/>
          <w:sz w:val="22"/>
          <w:szCs w:val="22"/>
        </w:rPr>
        <w:br w:type="page"/>
      </w:r>
      <w:r w:rsidRPr="003A6C73">
        <w:rPr>
          <w:rFonts w:ascii="Encode Sans Compressed" w:hAnsi="Encode Sans Compressed"/>
          <w:b/>
          <w:sz w:val="22"/>
          <w:szCs w:val="22"/>
        </w:rPr>
        <w:t>Formularz 3.2.</w:t>
      </w:r>
    </w:p>
    <w:p w:rsidR="00E919C2" w:rsidRPr="001370E0" w:rsidRDefault="00E919C2" w:rsidP="00E919C2">
      <w:pPr>
        <w:spacing w:line="288" w:lineRule="auto"/>
        <w:rPr>
          <w:rFonts w:ascii="Encode Sans Compressed" w:hAnsi="Encode Sans Compressed" w:cs="Arial"/>
          <w:i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59776" behindDoc="0" locked="0" layoutInCell="1" allowOverlap="1" wp14:anchorId="78B52757" wp14:editId="58B33542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19C2" w:rsidRPr="00FF5582" w:rsidRDefault="00E919C2" w:rsidP="00E919C2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FF5582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:rsidR="00E919C2" w:rsidRPr="00FF5582" w:rsidRDefault="00E919C2" w:rsidP="00E919C2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składane na podstawie art. 25a ust. 1 ustawy </w:t>
                            </w:r>
                            <w:proofErr w:type="spellStart"/>
                            <w:r w:rsidRPr="00FF5582">
                              <w:rPr>
                                <w:b/>
                                <w:sz w:val="22"/>
                              </w:rPr>
                              <w:t>Pzp</w:t>
                            </w:r>
                            <w:proofErr w:type="spellEnd"/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                                                                            o spełnieniu warunków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52757" id="_x0000_s1029" type="#_x0000_t202" style="position:absolute;margin-left:1.5pt;margin-top:11.75pt;width:444pt;height:60pt;z-index:2516597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" fillcolor="silver" strokeweight=".5pt">
                <v:textbox inset="7.45pt,3.85pt,7.45pt,3.85pt">
                  <w:txbxContent>
                    <w:p w:rsidR="00E919C2" w:rsidRPr="00FF5582" w:rsidRDefault="00E919C2" w:rsidP="00E919C2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FF5582">
                        <w:rPr>
                          <w:b/>
                        </w:rPr>
                        <w:t>OŚWIADCZENIE WYKONAWCY</w:t>
                      </w:r>
                    </w:p>
                    <w:p w:rsidR="00E919C2" w:rsidRPr="00FF5582" w:rsidRDefault="00E919C2" w:rsidP="00E919C2">
                      <w:pPr>
                        <w:jc w:val="center"/>
                        <w:rPr>
                          <w:sz w:val="22"/>
                        </w:rPr>
                      </w:pPr>
                      <w:r w:rsidRPr="00FF5582">
                        <w:rPr>
                          <w:b/>
                          <w:sz w:val="22"/>
                        </w:rPr>
                        <w:t xml:space="preserve">składane na podstawie art. 25a ust. 1 ustawy </w:t>
                      </w:r>
                      <w:proofErr w:type="spellStart"/>
                      <w:r w:rsidRPr="00FF5582">
                        <w:rPr>
                          <w:b/>
                          <w:sz w:val="22"/>
                        </w:rPr>
                        <w:t>Pzp</w:t>
                      </w:r>
                      <w:proofErr w:type="spellEnd"/>
                      <w:r w:rsidRPr="00FF5582">
                        <w:rPr>
                          <w:b/>
                          <w:sz w:val="22"/>
                        </w:rPr>
                        <w:t xml:space="preserve">                                                                            o spełnieniu warunków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E919C2" w:rsidRPr="001370E0" w:rsidRDefault="00E919C2" w:rsidP="00E919C2">
      <w:pPr>
        <w:spacing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Pr="001370E0" w:rsidRDefault="00E919C2" w:rsidP="00E919C2">
      <w:pPr>
        <w:spacing w:line="288" w:lineRule="auto"/>
        <w:ind w:right="1698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(pełna nazwa/firma, adres, w zależności od podmiotu: NIP/PESEL, KRS/</w:t>
      </w:r>
      <w:proofErr w:type="spellStart"/>
      <w:r w:rsidRPr="001370E0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1370E0">
        <w:rPr>
          <w:rFonts w:ascii="Encode Sans Compressed" w:hAnsi="Encode Sans Compressed"/>
          <w:i/>
          <w:sz w:val="22"/>
          <w:szCs w:val="22"/>
        </w:rPr>
        <w:t>)</w:t>
      </w:r>
      <w:r w:rsidRPr="001370E0">
        <w:rPr>
          <w:rFonts w:ascii="Encode Sans Compressed" w:hAnsi="Encode Sans Compressed"/>
          <w:i/>
          <w:sz w:val="22"/>
          <w:szCs w:val="22"/>
        </w:rPr>
        <w:br/>
      </w:r>
    </w:p>
    <w:p w:rsidR="00E919C2" w:rsidRPr="001370E0" w:rsidRDefault="00E919C2" w:rsidP="00E919C2">
      <w:pPr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reprezentowany przez: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:rsidR="00E919C2" w:rsidRPr="001370E0" w:rsidRDefault="00E919C2" w:rsidP="00E919C2">
      <w:pPr>
        <w:spacing w:line="288" w:lineRule="auto"/>
        <w:ind w:right="3683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(imię, nazwisko, stanowisko/podstawa do  reprezentacji)</w:t>
      </w:r>
    </w:p>
    <w:p w:rsidR="00E919C2" w:rsidRPr="001370E0" w:rsidRDefault="00E919C2" w:rsidP="00E919C2">
      <w:pPr>
        <w:pStyle w:val="Zwykytekst"/>
        <w:spacing w:line="288" w:lineRule="auto"/>
        <w:jc w:val="both"/>
        <w:rPr>
          <w:rFonts w:ascii="Encode Sans Compressed" w:hAnsi="Encode Sans Compressed"/>
          <w:bCs/>
          <w:sz w:val="22"/>
          <w:szCs w:val="22"/>
          <w:lang w:val="pl-PL"/>
        </w:rPr>
      </w:pPr>
      <w:r w:rsidRPr="001370E0">
        <w:rPr>
          <w:rFonts w:ascii="Encode Sans Compressed" w:hAnsi="Encode Sans Compressed"/>
          <w:bCs/>
          <w:sz w:val="22"/>
          <w:szCs w:val="22"/>
        </w:rPr>
        <w:t>Składając ofertę w przetargu nieograniczonym na:</w:t>
      </w:r>
    </w:p>
    <w:p w:rsidR="00E919C2" w:rsidRPr="001370E0" w:rsidRDefault="00E919C2" w:rsidP="00E919C2">
      <w:pPr>
        <w:pStyle w:val="Tekstpodstawowy"/>
        <w:spacing w:line="288" w:lineRule="auto"/>
        <w:rPr>
          <w:rFonts w:ascii="Encode Sans Compressed" w:hAnsi="Encode Sans Compressed" w:cs="Times New Roman"/>
          <w:bCs/>
          <w:sz w:val="22"/>
          <w:szCs w:val="22"/>
        </w:rPr>
      </w:pPr>
      <w:r w:rsidRPr="003B3698">
        <w:rPr>
          <w:rFonts w:ascii="Encode Sans Compressed" w:hAnsi="Encode Sans Compressed" w:cs="Times New Roman"/>
          <w:b/>
          <w:sz w:val="22"/>
          <w:szCs w:val="22"/>
        </w:rPr>
        <w:t>Remont nawierzchni w ciągu drogi wojewódzkiej nr 180 na odcinku Trzcianka-Wrząca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prowadzonym przez Wielkopolski Zarząd Dróg Wojewódzkich w Poznaniu oświadczam,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</w:rPr>
        <w:t>co następuje</w:t>
      </w:r>
      <w:r w:rsidRPr="001370E0">
        <w:rPr>
          <w:rFonts w:ascii="Encode Sans Compressed" w:hAnsi="Encode Sans Compressed" w:cs="Arial"/>
          <w:sz w:val="22"/>
          <w:szCs w:val="22"/>
        </w:rPr>
        <w:t>:</w:t>
      </w:r>
    </w:p>
    <w:p w:rsidR="00E919C2" w:rsidRDefault="00E919C2" w:rsidP="00E919C2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E919C2" w:rsidRPr="001370E0" w:rsidRDefault="00E919C2" w:rsidP="00E919C2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INFORMACJA  DOTYCZĄCA WYKONAWCY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spełniam warunki udziału w postępowaniu określone przez Zamawiającego </w:t>
      </w:r>
      <w:r w:rsidRPr="001370E0">
        <w:rPr>
          <w:rFonts w:ascii="Encode Sans Compressed" w:eastAsia="Calibri" w:hAnsi="Encode Sans Compressed"/>
          <w:sz w:val="22"/>
          <w:szCs w:val="22"/>
          <w:lang w:eastAsia="en-US"/>
        </w:rPr>
        <w:t>w pkt 7.2. Instrukcji dla Wykonawców (Rozdział 1 Tom I SIWZ)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 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E919C2" w:rsidRPr="001370E0" w:rsidRDefault="00E919C2" w:rsidP="00E919C2">
      <w:pPr>
        <w:spacing w:line="288" w:lineRule="auto"/>
        <w:ind w:left="4955" w:firstLine="709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</w:t>
      </w:r>
    </w:p>
    <w:p w:rsidR="00E919C2" w:rsidRPr="001370E0" w:rsidRDefault="00E919C2" w:rsidP="00E919C2">
      <w:pPr>
        <w:spacing w:line="288" w:lineRule="auto"/>
        <w:ind w:left="4955" w:firstLine="709"/>
        <w:jc w:val="both"/>
        <w:rPr>
          <w:rFonts w:ascii="Encode Sans Compressed" w:hAnsi="Encode Sans Compressed"/>
          <w:i/>
          <w:sz w:val="22"/>
          <w:szCs w:val="22"/>
        </w:rPr>
      </w:pPr>
      <w:r>
        <w:rPr>
          <w:rFonts w:ascii="Encode Sans Compressed" w:hAnsi="Encode Sans Compressed"/>
          <w:i/>
          <w:sz w:val="22"/>
          <w:szCs w:val="22"/>
        </w:rPr>
        <w:t xml:space="preserve">    </w:t>
      </w:r>
      <w:r w:rsidRPr="001370E0">
        <w:rPr>
          <w:rFonts w:ascii="Encode Sans Compressed" w:hAnsi="Encode Sans Compressed"/>
          <w:i/>
          <w:sz w:val="22"/>
          <w:szCs w:val="22"/>
        </w:rPr>
        <w:t>(podpis Wykonawcy)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 w:cs="Arial"/>
          <w:i/>
          <w:sz w:val="22"/>
          <w:szCs w:val="22"/>
        </w:rPr>
      </w:pP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 w:cs="Arial"/>
          <w:i/>
          <w:sz w:val="22"/>
          <w:szCs w:val="22"/>
        </w:rPr>
      </w:pP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 w:cs="Arial"/>
          <w:i/>
          <w:sz w:val="22"/>
          <w:szCs w:val="22"/>
        </w:rPr>
      </w:pP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 w:cs="Arial"/>
          <w:i/>
          <w:sz w:val="22"/>
          <w:szCs w:val="22"/>
        </w:rPr>
      </w:pPr>
    </w:p>
    <w:p w:rsidR="00E919C2" w:rsidRDefault="00E919C2" w:rsidP="00E919C2">
      <w:pPr>
        <w:spacing w:line="288" w:lineRule="auto"/>
        <w:ind w:right="-709"/>
        <w:jc w:val="center"/>
        <w:rPr>
          <w:rFonts w:ascii="Encode Sans Compressed" w:eastAsia="Calibri" w:hAnsi="Encode Sans Compressed"/>
          <w:b/>
          <w:bCs/>
          <w:sz w:val="22"/>
          <w:szCs w:val="22"/>
          <w:lang w:eastAsia="en-US"/>
        </w:rPr>
      </w:pPr>
    </w:p>
    <w:p w:rsidR="00E919C2" w:rsidRDefault="00E919C2" w:rsidP="00E919C2">
      <w:pPr>
        <w:spacing w:line="288" w:lineRule="auto"/>
        <w:ind w:right="-709"/>
        <w:jc w:val="center"/>
        <w:rPr>
          <w:rFonts w:ascii="Encode Sans Compressed" w:eastAsia="Calibri" w:hAnsi="Encode Sans Compressed"/>
          <w:b/>
          <w:bCs/>
          <w:sz w:val="22"/>
          <w:szCs w:val="22"/>
          <w:lang w:eastAsia="en-US"/>
        </w:rPr>
      </w:pPr>
    </w:p>
    <w:p w:rsidR="00E919C2" w:rsidRDefault="00E919C2" w:rsidP="00E919C2">
      <w:pPr>
        <w:spacing w:line="288" w:lineRule="auto"/>
        <w:ind w:right="-709"/>
        <w:jc w:val="center"/>
        <w:rPr>
          <w:rFonts w:ascii="Encode Sans Compressed" w:eastAsia="Calibri" w:hAnsi="Encode Sans Compressed"/>
          <w:b/>
          <w:bCs/>
          <w:sz w:val="22"/>
          <w:szCs w:val="22"/>
          <w:lang w:eastAsia="en-US"/>
        </w:rPr>
      </w:pPr>
    </w:p>
    <w:p w:rsidR="00E919C2" w:rsidRDefault="00E919C2" w:rsidP="00E919C2">
      <w:pPr>
        <w:spacing w:line="288" w:lineRule="auto"/>
        <w:ind w:right="-709"/>
        <w:jc w:val="center"/>
        <w:rPr>
          <w:rFonts w:ascii="Encode Sans Compressed" w:eastAsia="Calibri" w:hAnsi="Encode Sans Compressed"/>
          <w:b/>
          <w:bCs/>
          <w:sz w:val="22"/>
          <w:szCs w:val="22"/>
          <w:lang w:eastAsia="en-US"/>
        </w:rPr>
      </w:pPr>
    </w:p>
    <w:p w:rsidR="00E919C2" w:rsidRDefault="00E919C2" w:rsidP="00E919C2">
      <w:pPr>
        <w:spacing w:line="288" w:lineRule="auto"/>
        <w:ind w:right="-709"/>
        <w:jc w:val="center"/>
        <w:rPr>
          <w:rFonts w:ascii="Encode Sans Compressed" w:eastAsia="Calibri" w:hAnsi="Encode Sans Compressed"/>
          <w:b/>
          <w:bCs/>
          <w:sz w:val="22"/>
          <w:szCs w:val="22"/>
          <w:lang w:eastAsia="en-US"/>
        </w:rPr>
      </w:pPr>
    </w:p>
    <w:p w:rsidR="00E919C2" w:rsidRDefault="00E919C2" w:rsidP="00E919C2">
      <w:pPr>
        <w:spacing w:line="288" w:lineRule="auto"/>
        <w:ind w:right="-709"/>
        <w:jc w:val="center"/>
        <w:rPr>
          <w:rFonts w:ascii="Encode Sans Compressed" w:eastAsia="Calibri" w:hAnsi="Encode Sans Compressed"/>
          <w:b/>
          <w:bCs/>
          <w:sz w:val="22"/>
          <w:szCs w:val="22"/>
          <w:lang w:eastAsia="en-US"/>
        </w:rPr>
      </w:pPr>
    </w:p>
    <w:p w:rsidR="00E919C2" w:rsidRDefault="00E919C2" w:rsidP="00E919C2">
      <w:pPr>
        <w:spacing w:line="288" w:lineRule="auto"/>
        <w:ind w:right="-709"/>
        <w:jc w:val="center"/>
        <w:rPr>
          <w:rFonts w:ascii="Encode Sans Compressed" w:eastAsia="Calibri" w:hAnsi="Encode Sans Compressed"/>
          <w:b/>
          <w:bCs/>
          <w:sz w:val="22"/>
          <w:szCs w:val="22"/>
          <w:lang w:eastAsia="en-US"/>
        </w:rPr>
      </w:pPr>
    </w:p>
    <w:p w:rsidR="00E919C2" w:rsidRPr="001370E0" w:rsidRDefault="00E919C2" w:rsidP="00E919C2">
      <w:pPr>
        <w:spacing w:line="288" w:lineRule="auto"/>
        <w:ind w:right="-709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eastAsia="Calibri" w:hAnsi="Encode Sans Compressed"/>
          <w:b/>
          <w:bCs/>
          <w:sz w:val="22"/>
          <w:szCs w:val="22"/>
          <w:lang w:eastAsia="en-US"/>
        </w:rPr>
        <w:t>INFORMACJA W ZWIĄZKU Z POLEGANIEM NA ZASOBACH INNYCH PODMIOTÓW: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w celu wykazania spełniania warunków udziału w postępowaniu, określonych przez zamawiającego w pkt 7.2. Instrukcji dla Wykonawców ( Rozdział 1 Tom I SIWZ) polegam na zasobach następującego/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ych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podmiotu/ów: ..…………………………………………………………………………………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</w:t>
      </w:r>
      <w:r w:rsidRPr="001370E0">
        <w:rPr>
          <w:rFonts w:ascii="Encode Sans Compressed" w:hAnsi="Encode Sans Compressed"/>
          <w:sz w:val="22"/>
          <w:szCs w:val="22"/>
        </w:rPr>
        <w:t>……………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..………………………………………………………………………………………………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w następującym zakresie: 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…………………………………………………………..</w:t>
      </w:r>
      <w:r w:rsidRPr="001370E0">
        <w:rPr>
          <w:rFonts w:ascii="Encode Sans Compressed" w:hAnsi="Encode Sans Compressed"/>
          <w:sz w:val="22"/>
          <w:szCs w:val="22"/>
        </w:rPr>
        <w:t>..………………………………………………………………………………………………..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(wskazać podmiot i określić odpowiedni zakres dla wskazanego podmiotu). 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E919C2" w:rsidRPr="001370E0" w:rsidRDefault="00E919C2" w:rsidP="00E919C2">
      <w:pPr>
        <w:spacing w:line="288" w:lineRule="auto"/>
        <w:ind w:left="4955" w:firstLine="709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</w:t>
      </w:r>
    </w:p>
    <w:p w:rsidR="00E919C2" w:rsidRPr="001370E0" w:rsidRDefault="00E919C2" w:rsidP="00E919C2">
      <w:pPr>
        <w:spacing w:line="288" w:lineRule="auto"/>
        <w:ind w:left="4955" w:firstLine="709"/>
        <w:jc w:val="both"/>
        <w:rPr>
          <w:rFonts w:ascii="Encode Sans Compressed" w:hAnsi="Encode Sans Compressed"/>
          <w:i/>
          <w:sz w:val="22"/>
          <w:szCs w:val="22"/>
        </w:rPr>
      </w:pPr>
      <w:r>
        <w:rPr>
          <w:rFonts w:ascii="Encode Sans Compressed" w:hAnsi="Encode Sans Compressed"/>
          <w:i/>
          <w:sz w:val="22"/>
          <w:szCs w:val="22"/>
        </w:rPr>
        <w:t xml:space="preserve">    </w:t>
      </w:r>
      <w:r w:rsidRPr="001370E0">
        <w:rPr>
          <w:rFonts w:ascii="Encode Sans Compressed" w:hAnsi="Encode Sans Compressed"/>
          <w:i/>
          <w:sz w:val="22"/>
          <w:szCs w:val="22"/>
        </w:rPr>
        <w:t>(podpis Wykonawcy)</w:t>
      </w:r>
    </w:p>
    <w:p w:rsidR="00E919C2" w:rsidRPr="001370E0" w:rsidRDefault="00E919C2" w:rsidP="00E919C2">
      <w:pPr>
        <w:spacing w:line="288" w:lineRule="auto"/>
        <w:jc w:val="right"/>
        <w:rPr>
          <w:rFonts w:ascii="Encode Sans Compressed" w:hAnsi="Encode Sans Compressed" w:cs="Arial"/>
          <w:b/>
          <w:i/>
          <w:sz w:val="22"/>
          <w:szCs w:val="22"/>
        </w:rPr>
      </w:pPr>
    </w:p>
    <w:p w:rsidR="00E919C2" w:rsidRPr="001370E0" w:rsidRDefault="00E919C2" w:rsidP="00E919C2">
      <w:pPr>
        <w:spacing w:line="288" w:lineRule="auto"/>
        <w:ind w:left="5664" w:firstLine="708"/>
        <w:jc w:val="center"/>
        <w:rPr>
          <w:rFonts w:ascii="Encode Sans Compressed" w:hAnsi="Encode Sans Compressed"/>
          <w:i/>
          <w:sz w:val="22"/>
          <w:szCs w:val="22"/>
        </w:rPr>
      </w:pPr>
    </w:p>
    <w:p w:rsidR="00E919C2" w:rsidRDefault="00E919C2" w:rsidP="00E919C2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E919C2" w:rsidRDefault="00E919C2" w:rsidP="00E919C2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E919C2" w:rsidRDefault="00E919C2" w:rsidP="00E919C2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:rsidR="00E919C2" w:rsidRPr="001370E0" w:rsidRDefault="00E919C2" w:rsidP="00E919C2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:rsidR="00E919C2" w:rsidRPr="001370E0" w:rsidRDefault="00E919C2" w:rsidP="00E919C2">
      <w:pPr>
        <w:spacing w:line="288" w:lineRule="auto"/>
        <w:ind w:left="5664" w:hanging="5664"/>
        <w:jc w:val="both"/>
        <w:rPr>
          <w:rFonts w:ascii="Encode Sans Compressed" w:hAnsi="Encode Sans Compressed" w:cs="Arial"/>
          <w:i/>
          <w:sz w:val="22"/>
          <w:szCs w:val="22"/>
        </w:rPr>
      </w:pP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wszystkie informacje podane w powyższych oświadczeniach są aktualne </w:t>
      </w:r>
      <w:r w:rsidRPr="001370E0">
        <w:rPr>
          <w:rFonts w:ascii="Encode Sans Compressed" w:hAnsi="Encode Sans Compressed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E919C2" w:rsidRPr="001370E0" w:rsidRDefault="00E919C2" w:rsidP="00E919C2">
      <w:pPr>
        <w:spacing w:line="288" w:lineRule="auto"/>
        <w:ind w:left="4955" w:firstLine="709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</w:t>
      </w:r>
    </w:p>
    <w:p w:rsidR="00E919C2" w:rsidRDefault="00E919C2" w:rsidP="00E919C2">
      <w:pPr>
        <w:spacing w:line="288" w:lineRule="auto"/>
        <w:ind w:left="4955" w:firstLine="709"/>
        <w:jc w:val="both"/>
        <w:rPr>
          <w:rFonts w:ascii="Encode Sans Compressed" w:hAnsi="Encode Sans Compressed"/>
          <w:i/>
          <w:sz w:val="22"/>
          <w:szCs w:val="22"/>
        </w:rPr>
      </w:pPr>
      <w:r>
        <w:rPr>
          <w:rFonts w:ascii="Encode Sans Compressed" w:hAnsi="Encode Sans Compressed"/>
          <w:i/>
          <w:sz w:val="22"/>
          <w:szCs w:val="22"/>
        </w:rPr>
        <w:t xml:space="preserve">    </w:t>
      </w:r>
      <w:r w:rsidRPr="001370E0">
        <w:rPr>
          <w:rFonts w:ascii="Encode Sans Compressed" w:hAnsi="Encode Sans Compressed"/>
          <w:i/>
          <w:sz w:val="22"/>
          <w:szCs w:val="22"/>
        </w:rPr>
        <w:t>(podpis Wykonawcy)</w:t>
      </w:r>
    </w:p>
    <w:p w:rsidR="00E919C2" w:rsidRPr="003A6C73" w:rsidRDefault="00E919C2" w:rsidP="00E919C2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3A6C73">
        <w:rPr>
          <w:rFonts w:ascii="Encode Sans Compressed" w:hAnsi="Encode Sans Compressed"/>
          <w:b/>
          <w:sz w:val="22"/>
          <w:szCs w:val="22"/>
        </w:rPr>
        <w:t>Formularz 3.3.</w:t>
      </w:r>
    </w:p>
    <w:p w:rsidR="00E919C2" w:rsidRPr="001370E0" w:rsidRDefault="00E919C2" w:rsidP="00E919C2">
      <w:pPr>
        <w:pStyle w:val="tytu"/>
        <w:spacing w:line="288" w:lineRule="auto"/>
        <w:rPr>
          <w:rFonts w:ascii="Encode Sans Compressed" w:hAnsi="Encode Sans Compressed" w:cs="Arial"/>
          <w:i/>
          <w:sz w:val="22"/>
          <w:szCs w:val="22"/>
        </w:rPr>
      </w:pPr>
    </w:p>
    <w:p w:rsidR="00E919C2" w:rsidRPr="001370E0" w:rsidRDefault="00E919C2" w:rsidP="00E919C2">
      <w:pPr>
        <w:spacing w:line="288" w:lineRule="auto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60800" behindDoc="0" locked="0" layoutInCell="1" allowOverlap="1" wp14:anchorId="6E0EFA2B" wp14:editId="4FA0319D">
                <wp:simplePos x="0" y="0"/>
                <wp:positionH relativeFrom="column">
                  <wp:posOffset>13335</wp:posOffset>
                </wp:positionH>
                <wp:positionV relativeFrom="paragraph">
                  <wp:posOffset>32385</wp:posOffset>
                </wp:positionV>
                <wp:extent cx="5644515" cy="914400"/>
                <wp:effectExtent l="0" t="0" r="13335" b="19050"/>
                <wp:wrapTight wrapText="bothSides">
                  <wp:wrapPolygon edited="0">
                    <wp:start x="0" y="0"/>
                    <wp:lineTo x="0" y="21600"/>
                    <wp:lineTo x="21578" y="21600"/>
                    <wp:lineTo x="21578" y="0"/>
                    <wp:lineTo x="0" y="0"/>
                  </wp:wrapPolygon>
                </wp:wrapTight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4515" cy="9144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19C2" w:rsidRPr="0091603E" w:rsidRDefault="00E919C2" w:rsidP="00E919C2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 w:rsidRPr="0091603E">
                              <w:rPr>
                                <w:b/>
                                <w:szCs w:val="22"/>
                              </w:rPr>
                              <w:t>OŚWIADCZENIE WYKONAWCY</w:t>
                            </w:r>
                          </w:p>
                          <w:p w:rsidR="00E919C2" w:rsidRPr="0091603E" w:rsidRDefault="00E919C2" w:rsidP="00E919C2">
                            <w:pPr>
                              <w:spacing w:line="288" w:lineRule="auto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1603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o przynależności lub braku przynależności do tej samej grupy kapitałowej, o której mowa w art. 24 ust. 1 pkt 23 ustawy </w:t>
                            </w:r>
                            <w:proofErr w:type="spellStart"/>
                            <w:r w:rsidRPr="0091603E">
                              <w:rPr>
                                <w:b/>
                                <w:sz w:val="22"/>
                                <w:szCs w:val="22"/>
                              </w:rPr>
                              <w:t>Pzp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0EFA2B" id="_x0000_s1030" type="#_x0000_t202" style="position:absolute;margin-left:1.05pt;margin-top:2.55pt;width:444.45pt;height:1in;z-index:2516608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" fillcolor="silver" strokeweight=".5pt">
                <v:textbox inset="7.45pt,3.85pt,7.45pt,3.85pt">
                  <w:txbxContent>
                    <w:p w:rsidR="00E919C2" w:rsidRPr="0091603E" w:rsidRDefault="00E919C2" w:rsidP="00E919C2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  <w:szCs w:val="22"/>
                        </w:rPr>
                      </w:pPr>
                      <w:r w:rsidRPr="0091603E">
                        <w:rPr>
                          <w:b/>
                          <w:szCs w:val="22"/>
                        </w:rPr>
                        <w:t>OŚWIADCZENIE WYKONAWCY</w:t>
                      </w:r>
                    </w:p>
                    <w:p w:rsidR="00E919C2" w:rsidRPr="0091603E" w:rsidRDefault="00E919C2" w:rsidP="00E919C2">
                      <w:pPr>
                        <w:spacing w:line="288" w:lineRule="auto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1603E">
                        <w:rPr>
                          <w:b/>
                          <w:sz w:val="22"/>
                          <w:szCs w:val="22"/>
                        </w:rPr>
                        <w:t xml:space="preserve">o przynależności lub braku przynależności do tej samej grupy kapitałowej, o której mowa w art. 24 ust. 1 pkt 23 ustawy </w:t>
                      </w:r>
                      <w:proofErr w:type="spellStart"/>
                      <w:r w:rsidRPr="0091603E">
                        <w:rPr>
                          <w:b/>
                          <w:sz w:val="22"/>
                          <w:szCs w:val="22"/>
                        </w:rPr>
                        <w:t>Pzp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E919C2" w:rsidRPr="001370E0" w:rsidRDefault="00E919C2" w:rsidP="00E919C2">
      <w:pPr>
        <w:pStyle w:val="Zwykytekst"/>
        <w:spacing w:line="288" w:lineRule="auto"/>
        <w:jc w:val="both"/>
        <w:rPr>
          <w:rFonts w:ascii="Encode Sans Compressed" w:hAnsi="Encode Sans Compressed"/>
          <w:bCs/>
          <w:sz w:val="22"/>
          <w:szCs w:val="22"/>
        </w:rPr>
      </w:pPr>
      <w:r w:rsidRPr="001370E0">
        <w:rPr>
          <w:rFonts w:ascii="Encode Sans Compressed" w:hAnsi="Encode Sans Compressed"/>
          <w:bCs/>
          <w:sz w:val="22"/>
          <w:szCs w:val="22"/>
        </w:rPr>
        <w:t>Składając ofertę w przetargu nieograniczonym na:</w:t>
      </w:r>
    </w:p>
    <w:p w:rsidR="00E919C2" w:rsidRPr="001370E0" w:rsidRDefault="00E919C2" w:rsidP="00E919C2">
      <w:pPr>
        <w:pStyle w:val="Tekstpodstawowy"/>
        <w:spacing w:line="288" w:lineRule="auto"/>
        <w:rPr>
          <w:rFonts w:ascii="Encode Sans Compressed" w:hAnsi="Encode Sans Compressed" w:cs="Times New Roman"/>
          <w:bCs/>
          <w:sz w:val="22"/>
          <w:szCs w:val="22"/>
        </w:rPr>
      </w:pPr>
      <w:r w:rsidRPr="003B3698">
        <w:rPr>
          <w:rFonts w:ascii="Encode Sans Compressed" w:hAnsi="Encode Sans Compressed" w:cs="Times New Roman"/>
          <w:b/>
          <w:sz w:val="22"/>
          <w:szCs w:val="22"/>
        </w:rPr>
        <w:t>Remont nawierzchni w ciągu drogi wojewódzkiej nr 180 na odcinku Trzcianka-Wrząca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prowadzonym przez Wielkopolski Zarząd Dróg Wojewódzkich w Poznaniu w imieniu Wykonawcy :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Pr="001370E0" w:rsidRDefault="00E919C2" w:rsidP="00E919C2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 (wpisać nazwę / firmę Wykonawcy)</w:t>
      </w:r>
    </w:p>
    <w:p w:rsidR="00E919C2" w:rsidRPr="001370E0" w:rsidRDefault="00E919C2" w:rsidP="00E919C2">
      <w:pPr>
        <w:spacing w:line="288" w:lineRule="auto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że: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ind w:left="426" w:hanging="284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•   nie należę/należymy do grupy kapitałowej, o której mowa w art. 24 ust. 1 pkt 23 ustawy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 *</w:t>
      </w:r>
      <w:r w:rsidRPr="001370E0">
        <w:rPr>
          <w:rFonts w:ascii="Encode Sans Compressed" w:hAnsi="Encode Sans Compressed"/>
          <w:sz w:val="22"/>
          <w:szCs w:val="22"/>
          <w:vertAlign w:val="superscript"/>
        </w:rPr>
        <w:t>)</w:t>
      </w:r>
      <w:r w:rsidRPr="001370E0">
        <w:rPr>
          <w:rFonts w:ascii="Encode Sans Compressed" w:hAnsi="Encode Sans Compressed"/>
          <w:sz w:val="22"/>
          <w:szCs w:val="22"/>
        </w:rPr>
        <w:t xml:space="preserve"> 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ind w:left="426" w:hanging="284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•   należę/należymy do tej samej grupy kapitałowej, o której mowa w art. 24 ust. 1 pkt 23 ustawy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, </w:t>
      </w:r>
      <w:r>
        <w:rPr>
          <w:rFonts w:ascii="Encode Sans Compressed" w:hAnsi="Encode Sans Compressed"/>
          <w:sz w:val="22"/>
          <w:szCs w:val="22"/>
        </w:rPr>
        <w:br/>
      </w:r>
      <w:r w:rsidRPr="001370E0">
        <w:rPr>
          <w:rFonts w:ascii="Encode Sans Compressed" w:hAnsi="Encode Sans Compressed"/>
          <w:sz w:val="22"/>
          <w:szCs w:val="22"/>
        </w:rPr>
        <w:t>w skład której wchodzą następujące podmioty  *</w:t>
      </w:r>
      <w:r w:rsidRPr="001370E0">
        <w:rPr>
          <w:rFonts w:ascii="Encode Sans Compressed" w:hAnsi="Encode Sans Compressed"/>
          <w:sz w:val="22"/>
          <w:szCs w:val="22"/>
          <w:vertAlign w:val="superscript"/>
        </w:rPr>
        <w:t>)</w:t>
      </w:r>
      <w:r w:rsidRPr="001370E0">
        <w:rPr>
          <w:rFonts w:ascii="Encode Sans Compressed" w:hAnsi="Encode Sans Compressed"/>
          <w:sz w:val="22"/>
          <w:szCs w:val="22"/>
        </w:rPr>
        <w:t xml:space="preserve"> 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4055"/>
        <w:gridCol w:w="4050"/>
      </w:tblGrid>
      <w:tr w:rsidR="00E919C2" w:rsidRPr="001370E0" w:rsidTr="00F369E3">
        <w:tc>
          <w:tcPr>
            <w:tcW w:w="533" w:type="dxa"/>
            <w:shd w:val="clear" w:color="auto" w:fill="auto"/>
          </w:tcPr>
          <w:p w:rsidR="00E919C2" w:rsidRPr="001370E0" w:rsidRDefault="00E919C2" w:rsidP="00F369E3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:rsidR="00E919C2" w:rsidRPr="001370E0" w:rsidRDefault="00E919C2" w:rsidP="00F369E3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Nazwa</w:t>
            </w:r>
          </w:p>
        </w:tc>
        <w:tc>
          <w:tcPr>
            <w:tcW w:w="4253" w:type="dxa"/>
            <w:shd w:val="clear" w:color="auto" w:fill="auto"/>
          </w:tcPr>
          <w:p w:rsidR="00E919C2" w:rsidRPr="001370E0" w:rsidRDefault="00E919C2" w:rsidP="00F369E3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Adres</w:t>
            </w:r>
          </w:p>
        </w:tc>
      </w:tr>
      <w:tr w:rsidR="00E919C2" w:rsidRPr="001370E0" w:rsidTr="00F369E3">
        <w:tc>
          <w:tcPr>
            <w:tcW w:w="533" w:type="dxa"/>
            <w:shd w:val="clear" w:color="auto" w:fill="auto"/>
          </w:tcPr>
          <w:p w:rsidR="00E919C2" w:rsidRPr="001370E0" w:rsidRDefault="00E919C2" w:rsidP="00F369E3">
            <w:pPr>
              <w:autoSpaceDE w:val="0"/>
              <w:autoSpaceDN w:val="0"/>
              <w:adjustRightInd w:val="0"/>
              <w:spacing w:line="288" w:lineRule="auto"/>
              <w:rPr>
                <w:rFonts w:ascii="Encode Sans Compressed" w:hAnsi="Encode Sans Compressed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E919C2" w:rsidRPr="001370E0" w:rsidRDefault="00E919C2" w:rsidP="00F369E3">
            <w:pPr>
              <w:autoSpaceDE w:val="0"/>
              <w:autoSpaceDN w:val="0"/>
              <w:adjustRightInd w:val="0"/>
              <w:spacing w:line="288" w:lineRule="auto"/>
              <w:rPr>
                <w:rFonts w:ascii="Encode Sans Compressed" w:hAnsi="Encode Sans Compressed"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:rsidR="00E919C2" w:rsidRPr="001370E0" w:rsidRDefault="00E919C2" w:rsidP="00F369E3">
            <w:pPr>
              <w:autoSpaceDE w:val="0"/>
              <w:autoSpaceDN w:val="0"/>
              <w:adjustRightInd w:val="0"/>
              <w:spacing w:line="288" w:lineRule="auto"/>
              <w:rPr>
                <w:rFonts w:ascii="Encode Sans Compressed" w:hAnsi="Encode Sans Compressed"/>
                <w:sz w:val="22"/>
                <w:szCs w:val="22"/>
              </w:rPr>
            </w:pPr>
          </w:p>
        </w:tc>
      </w:tr>
      <w:tr w:rsidR="00E919C2" w:rsidRPr="001370E0" w:rsidTr="00F369E3">
        <w:tc>
          <w:tcPr>
            <w:tcW w:w="533" w:type="dxa"/>
            <w:shd w:val="clear" w:color="auto" w:fill="auto"/>
          </w:tcPr>
          <w:p w:rsidR="00E919C2" w:rsidRPr="001370E0" w:rsidRDefault="00E919C2" w:rsidP="00F369E3">
            <w:pPr>
              <w:autoSpaceDE w:val="0"/>
              <w:autoSpaceDN w:val="0"/>
              <w:adjustRightInd w:val="0"/>
              <w:spacing w:line="288" w:lineRule="auto"/>
              <w:rPr>
                <w:rFonts w:ascii="Encode Sans Compressed" w:hAnsi="Encode Sans Compressed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E919C2" w:rsidRPr="001370E0" w:rsidRDefault="00E919C2" w:rsidP="00F369E3">
            <w:pPr>
              <w:autoSpaceDE w:val="0"/>
              <w:autoSpaceDN w:val="0"/>
              <w:adjustRightInd w:val="0"/>
              <w:spacing w:line="288" w:lineRule="auto"/>
              <w:rPr>
                <w:rFonts w:ascii="Encode Sans Compressed" w:hAnsi="Encode Sans Compressed"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:rsidR="00E919C2" w:rsidRPr="001370E0" w:rsidRDefault="00E919C2" w:rsidP="00F369E3">
            <w:pPr>
              <w:autoSpaceDE w:val="0"/>
              <w:autoSpaceDN w:val="0"/>
              <w:adjustRightInd w:val="0"/>
              <w:spacing w:line="288" w:lineRule="auto"/>
              <w:rPr>
                <w:rFonts w:ascii="Encode Sans Compressed" w:hAnsi="Encode Sans Compressed"/>
                <w:sz w:val="22"/>
                <w:szCs w:val="22"/>
              </w:rPr>
            </w:pPr>
          </w:p>
        </w:tc>
      </w:tr>
    </w:tbl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ind w:left="426" w:hanging="284"/>
        <w:rPr>
          <w:rFonts w:ascii="Encode Sans Compressed" w:hAnsi="Encode Sans Compressed"/>
          <w:sz w:val="22"/>
          <w:szCs w:val="22"/>
        </w:rPr>
      </w:pPr>
    </w:p>
    <w:p w:rsidR="00E919C2" w:rsidRPr="001370E0" w:rsidRDefault="00E919C2" w:rsidP="00E919C2">
      <w:pPr>
        <w:tabs>
          <w:tab w:val="left" w:leader="dot" w:pos="9072"/>
        </w:tabs>
        <w:spacing w:line="288" w:lineRule="auto"/>
        <w:ind w:right="565"/>
        <w:jc w:val="center"/>
        <w:rPr>
          <w:rFonts w:ascii="Encode Sans Compressed" w:hAnsi="Encode Sans Compressed"/>
          <w:b/>
          <w:sz w:val="22"/>
          <w:szCs w:val="22"/>
        </w:rPr>
      </w:pP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E919C2" w:rsidRPr="001370E0" w:rsidRDefault="00E919C2" w:rsidP="00E919C2">
      <w:pPr>
        <w:spacing w:line="288" w:lineRule="auto"/>
        <w:ind w:left="4955" w:firstLine="709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</w:t>
      </w:r>
    </w:p>
    <w:p w:rsidR="00E919C2" w:rsidRPr="001370E0" w:rsidRDefault="00E919C2" w:rsidP="00E919C2">
      <w:pPr>
        <w:spacing w:line="288" w:lineRule="auto"/>
        <w:ind w:left="4955" w:firstLine="709"/>
        <w:jc w:val="both"/>
        <w:rPr>
          <w:rFonts w:ascii="Encode Sans Compressed" w:hAnsi="Encode Sans Compressed"/>
          <w:i/>
          <w:sz w:val="22"/>
          <w:szCs w:val="22"/>
        </w:rPr>
      </w:pPr>
      <w:r>
        <w:rPr>
          <w:rFonts w:ascii="Encode Sans Compressed" w:hAnsi="Encode Sans Compressed"/>
          <w:i/>
          <w:sz w:val="22"/>
          <w:szCs w:val="22"/>
        </w:rPr>
        <w:t xml:space="preserve">    </w:t>
      </w:r>
      <w:r w:rsidRPr="001370E0">
        <w:rPr>
          <w:rFonts w:ascii="Encode Sans Compressed" w:hAnsi="Encode Sans Compressed"/>
          <w:i/>
          <w:sz w:val="22"/>
          <w:szCs w:val="22"/>
        </w:rPr>
        <w:t>(podpis Wykonawcy)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bCs/>
          <w:i/>
          <w:iCs/>
          <w:sz w:val="22"/>
          <w:szCs w:val="22"/>
        </w:rPr>
      </w:pPr>
      <w:r w:rsidRPr="001370E0">
        <w:rPr>
          <w:rFonts w:ascii="Encode Sans Compressed" w:hAnsi="Encode Sans Compressed"/>
          <w:bCs/>
          <w:i/>
          <w:iCs/>
          <w:sz w:val="22"/>
          <w:szCs w:val="22"/>
        </w:rPr>
        <w:t>* niewłaściwe skreślić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b/>
          <w:bCs/>
          <w:i/>
          <w:iCs/>
          <w:sz w:val="22"/>
          <w:szCs w:val="22"/>
        </w:rPr>
      </w:pP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eastAsia="Calibri" w:hAnsi="Encode Sans Compressed"/>
          <w:i/>
          <w:iCs/>
          <w:sz w:val="22"/>
          <w:szCs w:val="22"/>
          <w:lang w:eastAsia="en-US"/>
        </w:rPr>
      </w:pPr>
      <w:r w:rsidRPr="001370E0">
        <w:rPr>
          <w:rFonts w:ascii="Encode Sans Compressed" w:eastAsia="Calibri" w:hAnsi="Encode Sans Compressed"/>
          <w:i/>
          <w:iCs/>
          <w:sz w:val="22"/>
          <w:szCs w:val="22"/>
          <w:lang w:eastAsia="en-US"/>
        </w:rPr>
        <w:t>UWAGA:</w:t>
      </w:r>
    </w:p>
    <w:p w:rsidR="00E919C2" w:rsidRPr="001370E0" w:rsidRDefault="00E919C2" w:rsidP="00E919C2">
      <w:pPr>
        <w:numPr>
          <w:ilvl w:val="0"/>
          <w:numId w:val="29"/>
        </w:numPr>
        <w:autoSpaceDE w:val="0"/>
        <w:autoSpaceDN w:val="0"/>
        <w:adjustRightInd w:val="0"/>
        <w:spacing w:line="288" w:lineRule="auto"/>
        <w:jc w:val="both"/>
        <w:rPr>
          <w:rFonts w:ascii="Encode Sans Compressed" w:eastAsia="Calibri" w:hAnsi="Encode Sans Compressed"/>
          <w:iCs/>
          <w:sz w:val="22"/>
          <w:szCs w:val="22"/>
          <w:lang w:eastAsia="en-US"/>
        </w:rPr>
      </w:pPr>
      <w:r w:rsidRPr="001370E0">
        <w:rPr>
          <w:rFonts w:ascii="Encode Sans Compressed" w:eastAsia="Calibri" w:hAnsi="Encode Sans Compressed"/>
          <w:iCs/>
          <w:sz w:val="22"/>
          <w:szCs w:val="22"/>
          <w:lang w:eastAsia="en-US"/>
        </w:rPr>
        <w:t xml:space="preserve">Wykonawca ubiegający się o udzielenie zamówienia przekazuje niniejszy „Formularz” Zamawiającemu </w:t>
      </w:r>
      <w:r w:rsidRPr="001370E0">
        <w:rPr>
          <w:rFonts w:ascii="Encode Sans Compressed" w:eastAsia="Calibri" w:hAnsi="Encode Sans Compressed"/>
          <w:b/>
          <w:bCs/>
          <w:iCs/>
          <w:sz w:val="22"/>
          <w:szCs w:val="22"/>
          <w:lang w:eastAsia="en-US"/>
        </w:rPr>
        <w:t xml:space="preserve">w terminie 3 dni od dnia zamieszczenia na stronie internetowej informacji, </w:t>
      </w:r>
      <w:r w:rsidRPr="001370E0">
        <w:rPr>
          <w:rFonts w:ascii="Encode Sans Compressed" w:eastAsia="Calibri" w:hAnsi="Encode Sans Compressed"/>
          <w:iCs/>
          <w:sz w:val="22"/>
          <w:szCs w:val="22"/>
          <w:lang w:eastAsia="en-US"/>
        </w:rPr>
        <w:t xml:space="preserve">o której mowa w art. 86 ust. 5 ustawy </w:t>
      </w:r>
      <w:proofErr w:type="spellStart"/>
      <w:r w:rsidRPr="001370E0">
        <w:rPr>
          <w:rFonts w:ascii="Encode Sans Compressed" w:eastAsia="Calibri" w:hAnsi="Encode Sans Compressed"/>
          <w:iCs/>
          <w:sz w:val="22"/>
          <w:szCs w:val="22"/>
          <w:lang w:eastAsia="en-US"/>
        </w:rPr>
        <w:t>Pzp</w:t>
      </w:r>
      <w:proofErr w:type="spellEnd"/>
      <w:r w:rsidRPr="001370E0">
        <w:rPr>
          <w:rFonts w:ascii="Encode Sans Compressed" w:eastAsia="Calibri" w:hAnsi="Encode Sans Compressed"/>
          <w:iCs/>
          <w:sz w:val="22"/>
          <w:szCs w:val="22"/>
          <w:lang w:eastAsia="en-US"/>
        </w:rPr>
        <w:t xml:space="preserve">. </w:t>
      </w:r>
    </w:p>
    <w:p w:rsidR="00E919C2" w:rsidRPr="001370E0" w:rsidRDefault="00E919C2" w:rsidP="00E919C2">
      <w:pPr>
        <w:numPr>
          <w:ilvl w:val="0"/>
          <w:numId w:val="29"/>
        </w:numPr>
        <w:autoSpaceDE w:val="0"/>
        <w:autoSpaceDN w:val="0"/>
        <w:adjustRightInd w:val="0"/>
        <w:spacing w:line="288" w:lineRule="auto"/>
        <w:jc w:val="both"/>
        <w:rPr>
          <w:rFonts w:ascii="Encode Sans Compressed" w:eastAsia="Calibri" w:hAnsi="Encode Sans Compressed"/>
          <w:iCs/>
          <w:sz w:val="22"/>
          <w:szCs w:val="22"/>
          <w:lang w:eastAsia="en-US"/>
        </w:rPr>
      </w:pPr>
      <w:r w:rsidRPr="001370E0">
        <w:rPr>
          <w:rFonts w:ascii="Encode Sans Compressed" w:eastAsia="Calibri" w:hAnsi="Encode Sans Compressed"/>
          <w:iCs/>
          <w:sz w:val="22"/>
          <w:szCs w:val="22"/>
          <w:lang w:eastAsia="en-US"/>
        </w:rPr>
        <w:t xml:space="preserve">W przypadku Wykonawców wspólnie ubiegających się o udzielenie zamówienia </w:t>
      </w:r>
      <w:r w:rsidRPr="001370E0">
        <w:rPr>
          <w:rFonts w:ascii="Encode Sans Compressed" w:eastAsia="Calibri" w:hAnsi="Encode Sans Compressed"/>
          <w:b/>
          <w:bCs/>
          <w:iCs/>
          <w:sz w:val="22"/>
          <w:szCs w:val="22"/>
          <w:lang w:eastAsia="en-US"/>
        </w:rPr>
        <w:t xml:space="preserve">składa go każdy </w:t>
      </w:r>
      <w:r>
        <w:rPr>
          <w:rFonts w:ascii="Encode Sans Compressed" w:eastAsia="Calibri" w:hAnsi="Encode Sans Compressed"/>
          <w:b/>
          <w:bCs/>
          <w:iCs/>
          <w:sz w:val="22"/>
          <w:szCs w:val="22"/>
          <w:lang w:eastAsia="en-US"/>
        </w:rPr>
        <w:br/>
      </w:r>
      <w:r w:rsidRPr="001370E0">
        <w:rPr>
          <w:rFonts w:ascii="Encode Sans Compressed" w:eastAsia="Calibri" w:hAnsi="Encode Sans Compressed"/>
          <w:iCs/>
          <w:sz w:val="22"/>
          <w:szCs w:val="22"/>
          <w:lang w:eastAsia="en-US"/>
        </w:rPr>
        <w:t>z członków Konsorcjum lub wspólników spółki cywilnej.</w:t>
      </w:r>
    </w:p>
    <w:p w:rsidR="00E919C2" w:rsidRPr="003A6C73" w:rsidRDefault="00E919C2" w:rsidP="00E919C2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3A6C73">
        <w:rPr>
          <w:rFonts w:ascii="Encode Sans Compressed" w:hAnsi="Encode Sans Compressed"/>
          <w:b/>
          <w:sz w:val="22"/>
          <w:szCs w:val="22"/>
        </w:rPr>
        <w:t>Formularz 3.4.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61824" behindDoc="0" locked="0" layoutInCell="1" allowOverlap="1" wp14:anchorId="4F9C46C0" wp14:editId="3953111D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19C2" w:rsidRPr="00AE7141" w:rsidRDefault="00E919C2" w:rsidP="00E919C2">
                            <w:pPr>
                              <w:spacing w:before="120" w:after="120" w:line="288" w:lineRule="auto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AE7141">
                              <w:rPr>
                                <w:b/>
                              </w:rPr>
                              <w:t xml:space="preserve">ZOBOWIĄZANIE  </w:t>
                            </w:r>
                            <w:r w:rsidRPr="00AE7141">
                              <w:rPr>
                                <w:b/>
                                <w:bCs/>
                                <w:color w:val="000000"/>
                              </w:rPr>
                              <w:t xml:space="preserve">PODMIOTU </w:t>
                            </w:r>
                          </w:p>
                          <w:p w:rsidR="00E919C2" w:rsidRPr="00AE7141" w:rsidRDefault="00E919C2" w:rsidP="00E919C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AE7141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do oddania do dyspozycji Wykonawcy 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C46C0" id="_x0000_s1031" type="#_x0000_t202" style="position:absolute;margin-left:1.5pt;margin-top:11.75pt;width:444pt;height:60pt;z-index:2516618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" fillcolor="silver" strokeweight=".5pt">
                <v:textbox inset="7.45pt,3.85pt,7.45pt,3.85pt">
                  <w:txbxContent>
                    <w:p w:rsidR="00E919C2" w:rsidRPr="00AE7141" w:rsidRDefault="00E919C2" w:rsidP="00E919C2">
                      <w:pPr>
                        <w:spacing w:before="120" w:after="120" w:line="288" w:lineRule="auto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AE7141">
                        <w:rPr>
                          <w:b/>
                        </w:rPr>
                        <w:t xml:space="preserve">ZOBOWIĄZANIE  </w:t>
                      </w:r>
                      <w:r w:rsidRPr="00AE7141">
                        <w:rPr>
                          <w:b/>
                          <w:bCs/>
                          <w:color w:val="000000"/>
                        </w:rPr>
                        <w:t xml:space="preserve">PODMIOTU </w:t>
                      </w:r>
                    </w:p>
                    <w:p w:rsidR="00E919C2" w:rsidRPr="00AE7141" w:rsidRDefault="00E919C2" w:rsidP="00E919C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AE7141"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>do oddania do dyspozycji Wykonawcy  niezbędnych zasobów na potrzeby realizacji zamówienia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UWAGA: 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=&gt; Zamiast niniejszego Formularza można przedstawić inne dokumenty, w szczególności: 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zobowiązanie podmiotu, o którym mowa w art. 22a ust. 2 ustawy </w:t>
      </w:r>
      <w:proofErr w:type="spellStart"/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dokumenty określające: 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1) zakresu dostępnych Wykonawcy zasobów innego podmiotu, 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ind w:left="284" w:right="-352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2) sposobu wykorzystania zasobów innego podmiotu, przez Wykonawcę, przy wykonywaniu zamówienia publicznego,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3) zakres i okres udziału innego podmiotu przy wykonywaniu zamówienia publicznego 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4) czy podmiot , na zdolnościach którego wykonawca polega w odniesieniu do warunków udziału w postępowaniu dotyczących wykształcenia , kwalifikacji zawodowych lub doświadczenia , zrealizuje roboty budowlane lub usługi , których wskazane zdolności dotyczą  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bCs/>
          <w:color w:val="000000"/>
          <w:sz w:val="22"/>
          <w:szCs w:val="22"/>
        </w:rPr>
        <w:t xml:space="preserve">W imieniu: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 (pełna nazwa/firma, adres,  NIP/PESEL, KRS/</w:t>
      </w:r>
      <w:proofErr w:type="spellStart"/>
      <w:r w:rsidRPr="001370E0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1370E0">
        <w:rPr>
          <w:rFonts w:ascii="Encode Sans Compressed" w:hAnsi="Encode Sans Compressed"/>
          <w:i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sz w:val="22"/>
          <w:szCs w:val="22"/>
        </w:rPr>
        <w:t>podmiotu n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a zasobach którego polega Wykonawca)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zobowiązuję się do oddania swoich zasobów 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jc w:val="center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(określenie zasobu – wiedza i doświadczenie , potencjał kadrowy, potencjał ekonomiczno-finansowy)                                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do dyspozycji Wykonawcy: 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Pr="001370E0" w:rsidRDefault="00E919C2" w:rsidP="00E919C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przy wykonywaniu zamówienia pod nazwą: </w:t>
      </w:r>
    </w:p>
    <w:p w:rsidR="00E919C2" w:rsidRPr="001370E0" w:rsidRDefault="00E919C2" w:rsidP="00E919C2">
      <w:pPr>
        <w:pStyle w:val="Tekstpodstawowy"/>
        <w:spacing w:line="288" w:lineRule="auto"/>
        <w:rPr>
          <w:rFonts w:ascii="Encode Sans Compressed" w:hAnsi="Encode Sans Compressed" w:cs="Times New Roman"/>
          <w:bCs/>
          <w:sz w:val="22"/>
          <w:szCs w:val="22"/>
        </w:rPr>
      </w:pPr>
      <w:r w:rsidRPr="003B3698">
        <w:rPr>
          <w:rFonts w:ascii="Encode Sans Compressed" w:hAnsi="Encode Sans Compressed" w:cs="Times New Roman"/>
          <w:b/>
          <w:sz w:val="22"/>
          <w:szCs w:val="22"/>
        </w:rPr>
        <w:t>Remont nawierzchni w ciągu drogi wojewódzkiej nr 180 na odcinku Trzcianka-Wrząca</w:t>
      </w:r>
    </w:p>
    <w:p w:rsidR="00E919C2" w:rsidRPr="001370E0" w:rsidRDefault="00E919C2" w:rsidP="00E919C2">
      <w:pPr>
        <w:pStyle w:val="Zwykytekst"/>
        <w:spacing w:line="288" w:lineRule="auto"/>
        <w:jc w:val="center"/>
        <w:rPr>
          <w:rFonts w:ascii="Encode Sans Compressed" w:hAnsi="Encode Sans Compressed"/>
          <w:color w:val="000000"/>
          <w:sz w:val="22"/>
          <w:szCs w:val="22"/>
        </w:rPr>
      </w:pP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>
        <w:rPr>
          <w:rFonts w:ascii="Encode Sans Compressed" w:hAnsi="Encode Sans Compressed"/>
          <w:color w:val="000000"/>
          <w:sz w:val="22"/>
          <w:szCs w:val="22"/>
        </w:rPr>
        <w:t xml:space="preserve">Oświadczam, 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>ż</w:t>
      </w:r>
      <w:r>
        <w:rPr>
          <w:rFonts w:ascii="Encode Sans Compressed" w:hAnsi="Encode Sans Compressed"/>
          <w:color w:val="000000"/>
          <w:sz w:val="22"/>
          <w:szCs w:val="22"/>
        </w:rPr>
        <w:t>e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: 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a) udostępniam Wykonawcy ww. zasoby, w następującym zakresie </w:t>
      </w:r>
      <w:r w:rsidRPr="001370E0">
        <w:rPr>
          <w:rFonts w:ascii="Encode Sans Compressed" w:hAnsi="Encode Sans Compressed"/>
          <w:i/>
          <w:color w:val="000000"/>
          <w:sz w:val="22"/>
          <w:szCs w:val="22"/>
        </w:rPr>
        <w:t>( należy podać informacje umożliwiające ocenę spełnienia warunków przez udostępniane zasoby)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>b) sposób wykorzystania udostępnionych przeze mnie zasobów będzie następujący:</w:t>
      </w:r>
    </w:p>
    <w:p w:rsidR="00E919C2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c) zakres i okres mojego udziału przy wykonywaniu zamówienia będzie następujący: 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d) będę realizował </w:t>
      </w:r>
      <w:proofErr w:type="spellStart"/>
      <w:r w:rsidRPr="001370E0">
        <w:rPr>
          <w:rFonts w:ascii="Encode Sans Compressed" w:hAnsi="Encode Sans Compressed"/>
          <w:color w:val="000000"/>
          <w:sz w:val="22"/>
          <w:szCs w:val="22"/>
        </w:rPr>
        <w:t>nw</w:t>
      </w:r>
      <w:proofErr w:type="spellEnd"/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 roboty budowlane , których dotyczą udostępniane zasoby odnoszące się do warunków udziału , na których polega Wykonawca : ………..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softHyphen/>
      </w:r>
      <w:r w:rsidRPr="001370E0">
        <w:rPr>
          <w:rFonts w:ascii="Encode Sans Compressed" w:hAnsi="Encode Sans Compressed"/>
          <w:color w:val="000000"/>
          <w:sz w:val="22"/>
          <w:szCs w:val="22"/>
        </w:rPr>
        <w:softHyphen/>
      </w:r>
      <w:r w:rsidRPr="001370E0">
        <w:rPr>
          <w:rFonts w:ascii="Encode Sans Compressed" w:hAnsi="Encode Sans Compressed"/>
          <w:color w:val="000000"/>
          <w:sz w:val="22"/>
          <w:szCs w:val="22"/>
        </w:rPr>
        <w:softHyphen/>
      </w:r>
      <w:r w:rsidRPr="001370E0">
        <w:rPr>
          <w:rFonts w:ascii="Encode Sans Compressed" w:hAnsi="Encode Sans Compressed"/>
          <w:color w:val="000000"/>
          <w:sz w:val="22"/>
          <w:szCs w:val="22"/>
        </w:rPr>
        <w:softHyphen/>
      </w:r>
      <w:r w:rsidRPr="001370E0">
        <w:rPr>
          <w:rFonts w:ascii="Encode Sans Compressed" w:hAnsi="Encode Sans Compressed"/>
          <w:color w:val="000000"/>
          <w:sz w:val="22"/>
          <w:szCs w:val="22"/>
        </w:rPr>
        <w:softHyphen/>
      </w:r>
      <w:r w:rsidRPr="001370E0">
        <w:rPr>
          <w:rFonts w:ascii="Encode Sans Compressed" w:hAnsi="Encode Sans Compressed"/>
          <w:color w:val="000000"/>
          <w:sz w:val="22"/>
          <w:szCs w:val="22"/>
        </w:rPr>
        <w:softHyphen/>
      </w:r>
      <w:r w:rsidRPr="001370E0">
        <w:rPr>
          <w:rFonts w:ascii="Encode Sans Compressed" w:hAnsi="Encode Sans Compressed"/>
          <w:color w:val="000000"/>
          <w:sz w:val="22"/>
          <w:szCs w:val="22"/>
        </w:rPr>
        <w:softHyphen/>
      </w:r>
      <w:r w:rsidRPr="001370E0">
        <w:rPr>
          <w:rFonts w:ascii="Encode Sans Compressed" w:hAnsi="Encode Sans Compressed"/>
          <w:color w:val="000000"/>
          <w:sz w:val="22"/>
          <w:szCs w:val="22"/>
        </w:rPr>
        <w:softHyphen/>
      </w:r>
      <w:r w:rsidRPr="001370E0">
        <w:rPr>
          <w:rFonts w:ascii="Encode Sans Compressed" w:hAnsi="Encode Sans Compressed"/>
          <w:color w:val="000000"/>
          <w:sz w:val="22"/>
          <w:szCs w:val="22"/>
        </w:rPr>
        <w:softHyphen/>
      </w:r>
      <w:r w:rsidRPr="001370E0">
        <w:rPr>
          <w:rFonts w:ascii="Encode Sans Compressed" w:hAnsi="Encode Sans Compressed"/>
          <w:color w:val="000000"/>
          <w:sz w:val="22"/>
          <w:szCs w:val="22"/>
        </w:rPr>
        <w:softHyphen/>
      </w:r>
      <w:r w:rsidRPr="001370E0">
        <w:rPr>
          <w:rFonts w:ascii="Encode Sans Compressed" w:hAnsi="Encode Sans Compressed"/>
          <w:color w:val="000000"/>
          <w:sz w:val="22"/>
          <w:szCs w:val="22"/>
        </w:rPr>
        <w:softHyphen/>
      </w:r>
      <w:r w:rsidRPr="001370E0">
        <w:rPr>
          <w:rFonts w:ascii="Encode Sans Compressed" w:hAnsi="Encode Sans Compressed"/>
          <w:color w:val="000000"/>
          <w:sz w:val="22"/>
          <w:szCs w:val="22"/>
        </w:rPr>
        <w:softHyphen/>
      </w:r>
      <w:r w:rsidRPr="001370E0">
        <w:rPr>
          <w:rFonts w:ascii="Encode Sans Compressed" w:hAnsi="Encode Sans Compressed"/>
          <w:color w:val="000000"/>
          <w:sz w:val="22"/>
          <w:szCs w:val="22"/>
        </w:rPr>
        <w:softHyphen/>
      </w:r>
      <w:r w:rsidRPr="001370E0">
        <w:rPr>
          <w:rFonts w:ascii="Encode Sans Compressed" w:hAnsi="Encode Sans Compressed"/>
          <w:color w:val="000000"/>
          <w:sz w:val="22"/>
          <w:szCs w:val="22"/>
        </w:rPr>
        <w:softHyphen/>
      </w:r>
      <w:r w:rsidRPr="001370E0">
        <w:rPr>
          <w:rFonts w:ascii="Encode Sans Compressed" w:hAnsi="Encode Sans Compressed"/>
          <w:color w:val="000000"/>
          <w:sz w:val="22"/>
          <w:szCs w:val="22"/>
        </w:rPr>
        <w:softHyphen/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………………………… dnia …. …. ……………. roku              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                                                                               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  <w:t xml:space="preserve">           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  <w:t>………………….…………………………</w:t>
      </w:r>
      <w:r>
        <w:rPr>
          <w:rFonts w:ascii="Encode Sans Compressed" w:hAnsi="Encode Sans Compressed"/>
          <w:color w:val="000000"/>
          <w:sz w:val="22"/>
          <w:szCs w:val="22"/>
        </w:rPr>
        <w:t>…………………………………………….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>…………….</w:t>
      </w:r>
    </w:p>
    <w:p w:rsidR="00E919C2" w:rsidRPr="001370E0" w:rsidRDefault="00E919C2" w:rsidP="00E919C2">
      <w:pPr>
        <w:pStyle w:val="Zwykytekst"/>
        <w:spacing w:line="288" w:lineRule="auto"/>
        <w:jc w:val="right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  <w:lang w:val="pl-PL"/>
        </w:rPr>
        <w:t xml:space="preserve">    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(podpis Podmiotu/ osoby upoważnionej do reprezentacji Podmiotu)</w:t>
      </w:r>
    </w:p>
    <w:p w:rsidR="00E919C2" w:rsidRPr="001370E0" w:rsidRDefault="00E919C2" w:rsidP="00E919C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919C2" w:rsidRPr="001370E0" w:rsidRDefault="00E919C2" w:rsidP="00E919C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919C2" w:rsidRPr="001370E0" w:rsidRDefault="00E919C2" w:rsidP="00E919C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919C2" w:rsidRPr="001370E0" w:rsidRDefault="00E919C2" w:rsidP="00E919C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919C2" w:rsidRPr="001370E0" w:rsidRDefault="00E919C2" w:rsidP="00E919C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919C2" w:rsidRPr="001370E0" w:rsidRDefault="00E919C2" w:rsidP="00E919C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919C2" w:rsidRPr="001370E0" w:rsidRDefault="00E919C2" w:rsidP="00E919C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919C2" w:rsidRPr="001370E0" w:rsidRDefault="00E919C2" w:rsidP="00E919C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919C2" w:rsidRPr="001370E0" w:rsidRDefault="00E919C2" w:rsidP="00E919C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919C2" w:rsidRPr="001370E0" w:rsidRDefault="00E919C2" w:rsidP="00E919C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919C2" w:rsidRPr="001370E0" w:rsidRDefault="00E919C2" w:rsidP="00E919C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919C2" w:rsidRPr="001370E0" w:rsidRDefault="00E919C2" w:rsidP="00E919C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919C2" w:rsidRPr="001370E0" w:rsidRDefault="00E919C2" w:rsidP="00E919C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919C2" w:rsidRPr="001370E0" w:rsidRDefault="00E919C2" w:rsidP="00E919C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919C2" w:rsidRDefault="00E919C2" w:rsidP="00E919C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919C2" w:rsidRDefault="00E919C2" w:rsidP="00E919C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919C2" w:rsidRPr="001370E0" w:rsidRDefault="00E919C2" w:rsidP="00E919C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919C2" w:rsidRDefault="00E919C2" w:rsidP="00E919C2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E919C2" w:rsidRPr="003A6C73" w:rsidRDefault="00E919C2" w:rsidP="00E919C2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3A6C73">
        <w:rPr>
          <w:rFonts w:ascii="Encode Sans Compressed" w:hAnsi="Encode Sans Compressed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62848" behindDoc="0" locked="0" layoutInCell="1" allowOverlap="1" wp14:anchorId="42C44573" wp14:editId="7EA9244A">
                <wp:simplePos x="0" y="0"/>
                <wp:positionH relativeFrom="margin">
                  <wp:posOffset>59690</wp:posOffset>
                </wp:positionH>
                <wp:positionV relativeFrom="paragraph">
                  <wp:posOffset>245745</wp:posOffset>
                </wp:positionV>
                <wp:extent cx="5610225" cy="470535"/>
                <wp:effectExtent l="0" t="0" r="28575" b="24765"/>
                <wp:wrapTight wrapText="bothSides">
                  <wp:wrapPolygon edited="0">
                    <wp:start x="0" y="0"/>
                    <wp:lineTo x="0" y="21862"/>
                    <wp:lineTo x="21637" y="21862"/>
                    <wp:lineTo x="21637" y="0"/>
                    <wp:lineTo x="0" y="0"/>
                  </wp:wrapPolygon>
                </wp:wrapTight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4705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19C2" w:rsidRPr="00BE47E4" w:rsidRDefault="00E919C2" w:rsidP="00E919C2">
                            <w:pPr>
                              <w:spacing w:line="276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BE47E4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:rsidR="00E919C2" w:rsidRDefault="00E919C2" w:rsidP="00E919C2">
                            <w:pPr>
                              <w:spacing w:line="276" w:lineRule="aut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dotyczące kryterium „Doświadczenie kierownika budowy”</w:t>
                            </w:r>
                          </w:p>
                          <w:p w:rsidR="00E919C2" w:rsidRPr="00BB2F38" w:rsidRDefault="00E919C2" w:rsidP="00E919C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44573" id="_x0000_s1032" type="#_x0000_t202" style="position:absolute;left:0;text-align:left;margin-left:4.7pt;margin-top:19.35pt;width:441.75pt;height:37.05pt;z-index:251662848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" fillcolor="silver" strokeweight=".5pt">
                <v:textbox inset="7.45pt,3.85pt,7.45pt,3.85pt">
                  <w:txbxContent>
                    <w:p w:rsidR="00E919C2" w:rsidRPr="00BE47E4" w:rsidRDefault="00E919C2" w:rsidP="00E919C2">
                      <w:pPr>
                        <w:spacing w:line="276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BE47E4">
                        <w:rPr>
                          <w:b/>
                        </w:rPr>
                        <w:t>OŚWIADCZENIE WYKONAWCY</w:t>
                      </w:r>
                    </w:p>
                    <w:p w:rsidR="00E919C2" w:rsidRDefault="00E919C2" w:rsidP="00E919C2">
                      <w:pPr>
                        <w:spacing w:line="276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dotyczące kryterium „Doświadczenie kierownika budowy”</w:t>
                      </w:r>
                    </w:p>
                    <w:p w:rsidR="00E919C2" w:rsidRPr="00BB2F38" w:rsidRDefault="00E919C2" w:rsidP="00E919C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3A6C73">
        <w:rPr>
          <w:rFonts w:ascii="Encode Sans Compressed" w:hAnsi="Encode Sans Compressed"/>
          <w:b/>
          <w:sz w:val="22"/>
          <w:szCs w:val="22"/>
        </w:rPr>
        <w:t>Formularz 3.5.</w:t>
      </w:r>
    </w:p>
    <w:p w:rsidR="00E919C2" w:rsidRPr="001370E0" w:rsidRDefault="00E919C2" w:rsidP="00E919C2">
      <w:pPr>
        <w:spacing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919C2" w:rsidRPr="001370E0" w:rsidRDefault="00E919C2" w:rsidP="00E919C2">
      <w:pPr>
        <w:spacing w:line="288" w:lineRule="auto"/>
        <w:ind w:right="1698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(pełna nazwa/firma, adres)</w:t>
      </w:r>
      <w:r w:rsidRPr="001370E0">
        <w:rPr>
          <w:rFonts w:ascii="Encode Sans Compressed" w:hAnsi="Encode Sans Compressed"/>
          <w:i/>
          <w:sz w:val="22"/>
          <w:szCs w:val="22"/>
        </w:rPr>
        <w:br/>
      </w:r>
    </w:p>
    <w:p w:rsidR="00E919C2" w:rsidRPr="001370E0" w:rsidRDefault="00E919C2" w:rsidP="00E919C2">
      <w:pPr>
        <w:pStyle w:val="Zwykytekst"/>
        <w:spacing w:line="288" w:lineRule="auto"/>
        <w:jc w:val="both"/>
        <w:rPr>
          <w:rFonts w:ascii="Encode Sans Compressed" w:hAnsi="Encode Sans Compressed"/>
          <w:bCs/>
          <w:sz w:val="22"/>
          <w:szCs w:val="22"/>
        </w:rPr>
      </w:pPr>
      <w:r w:rsidRPr="001370E0">
        <w:rPr>
          <w:rFonts w:ascii="Encode Sans Compressed" w:hAnsi="Encode Sans Compressed"/>
          <w:bCs/>
          <w:sz w:val="22"/>
          <w:szCs w:val="22"/>
        </w:rPr>
        <w:t>Składając ofertę w przetargu nieograniczonym na:</w:t>
      </w:r>
    </w:p>
    <w:p w:rsidR="00E919C2" w:rsidRPr="001370E0" w:rsidRDefault="00E919C2" w:rsidP="00E919C2">
      <w:pPr>
        <w:pStyle w:val="Tekstpodstawowy"/>
        <w:spacing w:line="288" w:lineRule="auto"/>
        <w:rPr>
          <w:rFonts w:ascii="Encode Sans Compressed" w:hAnsi="Encode Sans Compressed" w:cs="Times New Roman"/>
          <w:bCs/>
          <w:sz w:val="22"/>
          <w:szCs w:val="22"/>
        </w:rPr>
      </w:pPr>
      <w:r w:rsidRPr="003B3698">
        <w:rPr>
          <w:rFonts w:ascii="Encode Sans Compressed" w:hAnsi="Encode Sans Compressed" w:cs="Times New Roman"/>
          <w:b/>
          <w:sz w:val="22"/>
          <w:szCs w:val="22"/>
        </w:rPr>
        <w:t>Remont nawierzchni w ciągu drogi wojewódzkiej nr 180 na odcinku Trzcianka-Wrząca</w:t>
      </w:r>
    </w:p>
    <w:p w:rsidR="00E919C2" w:rsidRPr="001370E0" w:rsidRDefault="00E919C2" w:rsidP="00E919C2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 xml:space="preserve">OŚWIADCZAMY, </w:t>
      </w:r>
      <w:r w:rsidRPr="001370E0">
        <w:rPr>
          <w:rFonts w:ascii="Encode Sans Compressed" w:hAnsi="Encode Sans Compressed"/>
          <w:sz w:val="22"/>
          <w:szCs w:val="22"/>
        </w:rPr>
        <w:t xml:space="preserve">że do pełnienia funkcji </w:t>
      </w:r>
      <w:r w:rsidRPr="00E919C2">
        <w:rPr>
          <w:rFonts w:ascii="Encode Sans Compressed" w:hAnsi="Encode Sans Compressed"/>
          <w:sz w:val="22"/>
          <w:szCs w:val="22"/>
        </w:rPr>
        <w:t xml:space="preserve">kierownika budowy </w:t>
      </w:r>
      <w:r w:rsidRPr="001370E0">
        <w:rPr>
          <w:rFonts w:ascii="Encode Sans Compressed" w:hAnsi="Encode Sans Compressed"/>
          <w:sz w:val="22"/>
          <w:szCs w:val="22"/>
        </w:rPr>
        <w:t>skieruję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</w:rPr>
        <w:t>Pana/Panią ……………………………………… posiadającą niżej wskazane doświadczenie na … zadaniach doprowadzonych do odbioru i rozliczenia końcowego: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835"/>
        <w:gridCol w:w="2268"/>
        <w:gridCol w:w="1418"/>
        <w:gridCol w:w="1470"/>
      </w:tblGrid>
      <w:tr w:rsidR="00E919C2" w:rsidRPr="001370E0" w:rsidTr="00F369E3">
        <w:tc>
          <w:tcPr>
            <w:tcW w:w="567" w:type="dxa"/>
            <w:vAlign w:val="center"/>
          </w:tcPr>
          <w:p w:rsidR="00E919C2" w:rsidRPr="001370E0" w:rsidRDefault="00E919C2" w:rsidP="00F369E3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l.p.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919C2" w:rsidRPr="001370E0" w:rsidRDefault="00E919C2" w:rsidP="00F369E3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Nazwa i adres zamawiającego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919C2" w:rsidRDefault="00E919C2" w:rsidP="00F369E3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 xml:space="preserve">Nazwa zadania, </w:t>
            </w:r>
          </w:p>
          <w:p w:rsidR="00E919C2" w:rsidRPr="001370E0" w:rsidRDefault="00E919C2" w:rsidP="00F369E3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zakres robót</w:t>
            </w:r>
          </w:p>
        </w:tc>
        <w:tc>
          <w:tcPr>
            <w:tcW w:w="1418" w:type="dxa"/>
            <w:vAlign w:val="center"/>
          </w:tcPr>
          <w:p w:rsidR="00E919C2" w:rsidRPr="001370E0" w:rsidRDefault="00E919C2" w:rsidP="00F369E3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Wartość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E919C2" w:rsidRPr="001370E0" w:rsidRDefault="00E919C2" w:rsidP="00F369E3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Pełniona funkcja</w:t>
            </w:r>
          </w:p>
        </w:tc>
      </w:tr>
      <w:tr w:rsidR="00E919C2" w:rsidRPr="001370E0" w:rsidTr="00F369E3">
        <w:trPr>
          <w:trHeight w:val="4354"/>
        </w:trPr>
        <w:tc>
          <w:tcPr>
            <w:tcW w:w="567" w:type="dxa"/>
          </w:tcPr>
          <w:p w:rsidR="00E919C2" w:rsidRPr="001370E0" w:rsidRDefault="00E919C2" w:rsidP="00F369E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E919C2" w:rsidRPr="001370E0" w:rsidRDefault="00E919C2" w:rsidP="00F369E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919C2" w:rsidRPr="001370E0" w:rsidRDefault="00E919C2" w:rsidP="00F369E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919C2" w:rsidRPr="001370E0" w:rsidRDefault="00E919C2" w:rsidP="00F369E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919C2" w:rsidRPr="001370E0" w:rsidRDefault="00E919C2" w:rsidP="00F369E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919C2" w:rsidRPr="001370E0" w:rsidRDefault="00E919C2" w:rsidP="00F369E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919C2" w:rsidRPr="001370E0" w:rsidRDefault="00E919C2" w:rsidP="00F369E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919C2" w:rsidRPr="001370E0" w:rsidRDefault="00E919C2" w:rsidP="00F369E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919C2" w:rsidRPr="001370E0" w:rsidRDefault="00E919C2" w:rsidP="00F369E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919C2" w:rsidRPr="001370E0" w:rsidRDefault="00E919C2" w:rsidP="00F369E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919C2" w:rsidRPr="001370E0" w:rsidRDefault="00E919C2" w:rsidP="00F369E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919C2" w:rsidRPr="001370E0" w:rsidRDefault="00E919C2" w:rsidP="00F369E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919C2" w:rsidRPr="001370E0" w:rsidRDefault="00E919C2" w:rsidP="00F369E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919C2" w:rsidRPr="001370E0" w:rsidRDefault="00E919C2" w:rsidP="00F369E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919C2" w:rsidRPr="001370E0" w:rsidRDefault="00E919C2" w:rsidP="00F369E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:rsidR="00E919C2" w:rsidRPr="001370E0" w:rsidRDefault="00E919C2" w:rsidP="00F369E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E919C2" w:rsidRPr="001370E0" w:rsidRDefault="00E919C2" w:rsidP="00F369E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:rsidR="00E919C2" w:rsidRPr="001370E0" w:rsidRDefault="00E919C2" w:rsidP="00F369E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470" w:type="dxa"/>
            <w:shd w:val="clear" w:color="auto" w:fill="auto"/>
          </w:tcPr>
          <w:p w:rsidR="00E919C2" w:rsidRPr="001370E0" w:rsidRDefault="00E919C2" w:rsidP="00F369E3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</w:tr>
    </w:tbl>
    <w:p w:rsidR="00E919C2" w:rsidRPr="001370E0" w:rsidRDefault="00E919C2" w:rsidP="00E919C2">
      <w:pPr>
        <w:pStyle w:val="Tekstpodstawowywcity"/>
        <w:spacing w:line="288" w:lineRule="auto"/>
        <w:ind w:left="0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Niezależnie, czy Wykonawca wykaże doświadczenie Kierownika budowy na </w:t>
      </w:r>
      <w:r w:rsidRPr="001370E0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</w:rPr>
        <w:t>2</w:t>
      </w:r>
      <w:r w:rsidRPr="001370E0">
        <w:rPr>
          <w:rFonts w:ascii="Encode Sans Compressed" w:hAnsi="Encode Sans Compressed"/>
          <w:sz w:val="22"/>
          <w:szCs w:val="22"/>
          <w:lang w:val="pl-PL"/>
        </w:rPr>
        <w:t>, 3</w:t>
      </w:r>
      <w:r w:rsidRPr="001370E0">
        <w:rPr>
          <w:rFonts w:ascii="Encode Sans Compressed" w:hAnsi="Encode Sans Compressed"/>
          <w:sz w:val="22"/>
          <w:szCs w:val="22"/>
        </w:rPr>
        <w:t xml:space="preserve"> czy </w:t>
      </w:r>
      <w:r w:rsidRPr="001370E0">
        <w:rPr>
          <w:rFonts w:ascii="Encode Sans Compressed" w:hAnsi="Encode Sans Compressed"/>
          <w:sz w:val="22"/>
          <w:szCs w:val="22"/>
          <w:lang w:val="pl-PL"/>
        </w:rPr>
        <w:t>4</w:t>
      </w:r>
      <w:r w:rsidRPr="001370E0">
        <w:rPr>
          <w:rFonts w:ascii="Encode Sans Compressed" w:hAnsi="Encode Sans Compressed"/>
          <w:sz w:val="22"/>
          <w:szCs w:val="22"/>
        </w:rPr>
        <w:t xml:space="preserve"> zadaniach</w:t>
      </w:r>
      <w:r w:rsidRPr="001370E0">
        <w:rPr>
          <w:rFonts w:ascii="Encode Sans Compressed" w:hAnsi="Encode Sans Compressed"/>
          <w:sz w:val="22"/>
          <w:szCs w:val="22"/>
          <w:lang w:val="pl-PL"/>
        </w:rPr>
        <w:t>,</w:t>
      </w:r>
      <w:r w:rsidRPr="001370E0">
        <w:rPr>
          <w:rFonts w:ascii="Encode Sans Compressed" w:hAnsi="Encode Sans Compressed"/>
          <w:sz w:val="22"/>
          <w:szCs w:val="22"/>
        </w:rPr>
        <w:t xml:space="preserve"> każde </w:t>
      </w:r>
      <w:r>
        <w:rPr>
          <w:rFonts w:ascii="Encode Sans Compressed" w:hAnsi="Encode Sans Compressed"/>
          <w:sz w:val="22"/>
          <w:szCs w:val="22"/>
        </w:rPr>
        <w:br/>
      </w:r>
      <w:r w:rsidRPr="001370E0">
        <w:rPr>
          <w:rFonts w:ascii="Encode Sans Compressed" w:hAnsi="Encode Sans Compressed"/>
          <w:sz w:val="22"/>
          <w:szCs w:val="22"/>
        </w:rPr>
        <w:t xml:space="preserve">z nadzorowanych zadań musi być </w:t>
      </w:r>
      <w:r w:rsidRPr="001370E0">
        <w:rPr>
          <w:rFonts w:ascii="Encode Sans Compressed" w:hAnsi="Encode Sans Compressed"/>
          <w:sz w:val="22"/>
          <w:szCs w:val="22"/>
          <w:lang w:val="pl-PL"/>
        </w:rPr>
        <w:t xml:space="preserve">zgodne z pkt.17.1 SIWZ </w:t>
      </w:r>
    </w:p>
    <w:p w:rsidR="00E919C2" w:rsidRPr="001370E0" w:rsidRDefault="00E919C2" w:rsidP="00E919C2">
      <w:pPr>
        <w:pStyle w:val="Tekstpodstawowywcity"/>
        <w:spacing w:line="288" w:lineRule="auto"/>
        <w:ind w:left="0"/>
        <w:jc w:val="both"/>
        <w:rPr>
          <w:rFonts w:ascii="Encode Sans Compressed" w:hAnsi="Encode Sans Compressed"/>
          <w:b/>
          <w:sz w:val="22"/>
          <w:szCs w:val="22"/>
          <w:lang w:val="pl-PL"/>
        </w:rPr>
      </w:pPr>
      <w:r w:rsidRPr="001370E0">
        <w:rPr>
          <w:rFonts w:ascii="Encode Sans Compressed" w:hAnsi="Encode Sans Compressed"/>
          <w:b/>
          <w:sz w:val="22"/>
          <w:szCs w:val="22"/>
          <w:lang w:val="pl-PL"/>
        </w:rPr>
        <w:t>UWAGA: Wykonawca może wskazać tylko jedną osobę.</w:t>
      </w:r>
    </w:p>
    <w:p w:rsidR="00E919C2" w:rsidRPr="001370E0" w:rsidRDefault="00E919C2" w:rsidP="00E919C2">
      <w:pPr>
        <w:spacing w:line="288" w:lineRule="auto"/>
        <w:rPr>
          <w:rFonts w:ascii="Encode Sans Compressed" w:hAnsi="Encode Sans Compressed" w:cs="Verdana"/>
          <w:b/>
          <w:bCs/>
          <w:sz w:val="22"/>
          <w:szCs w:val="22"/>
          <w:u w:val="single"/>
        </w:rPr>
      </w:pP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………………………… dnia …. …. ……………. roku              </w:t>
      </w:r>
    </w:p>
    <w:p w:rsidR="00E919C2" w:rsidRPr="001370E0" w:rsidRDefault="00E919C2" w:rsidP="00E919C2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  <w:t xml:space="preserve">           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  <w:t>.…………………………</w:t>
      </w:r>
      <w:r>
        <w:rPr>
          <w:rFonts w:ascii="Encode Sans Compressed" w:hAnsi="Encode Sans Compressed"/>
          <w:color w:val="000000"/>
          <w:sz w:val="22"/>
          <w:szCs w:val="22"/>
        </w:rPr>
        <w:t>…………………………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>…………</w:t>
      </w:r>
      <w:r>
        <w:rPr>
          <w:rFonts w:ascii="Encode Sans Compressed" w:hAnsi="Encode Sans Compressed"/>
          <w:color w:val="000000"/>
          <w:sz w:val="22"/>
          <w:szCs w:val="22"/>
        </w:rPr>
        <w:t>…………………………………….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>….</w:t>
      </w:r>
    </w:p>
    <w:p w:rsidR="00E919C2" w:rsidRPr="001370E0" w:rsidRDefault="00E919C2" w:rsidP="00E919C2">
      <w:pPr>
        <w:pStyle w:val="Zwykytekst"/>
        <w:spacing w:line="288" w:lineRule="auto"/>
        <w:jc w:val="right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  <w:lang w:val="pl-PL"/>
        </w:rPr>
        <w:t xml:space="preserve">    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(podpis Podmiotu/ osoby upoważnionej do reprezentacji Podmiotu)</w:t>
      </w:r>
    </w:p>
    <w:p w:rsidR="00AA294E" w:rsidRPr="001370E0" w:rsidRDefault="00AA294E" w:rsidP="001370E0">
      <w:pPr>
        <w:spacing w:line="288" w:lineRule="auto"/>
        <w:jc w:val="center"/>
        <w:rPr>
          <w:rFonts w:ascii="Encode Sans Compressed" w:hAnsi="Encode Sans Compressed"/>
          <w:b/>
          <w:bCs/>
          <w:sz w:val="22"/>
          <w:szCs w:val="22"/>
        </w:rPr>
      </w:pPr>
    </w:p>
    <w:p w:rsidR="007447C8" w:rsidRPr="003A51BF" w:rsidRDefault="007447C8" w:rsidP="00755DAF">
      <w:pPr>
        <w:spacing w:line="288" w:lineRule="auto"/>
        <w:rPr>
          <w:rFonts w:ascii="Encode Sans Compressed" w:hAnsi="Encode Sans Compressed"/>
        </w:rPr>
      </w:pPr>
    </w:p>
    <w:sectPr w:rsidR="007447C8" w:rsidRPr="003A51BF" w:rsidSect="003A51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1417" w:footer="141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700" w:rsidRDefault="00560700">
      <w:r>
        <w:separator/>
      </w:r>
    </w:p>
  </w:endnote>
  <w:endnote w:type="continuationSeparator" w:id="0">
    <w:p w:rsidR="00560700" w:rsidRDefault="0056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Encode Sans Compressed">
    <w:altName w:val="Times New Roman"/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42D" w:rsidRDefault="006264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42D" w:rsidRDefault="00A22290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page">
                <wp:posOffset>6532245</wp:posOffset>
              </wp:positionH>
              <wp:positionV relativeFrom="paragraph">
                <wp:posOffset>635</wp:posOffset>
              </wp:positionV>
              <wp:extent cx="127000" cy="14605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642D" w:rsidRDefault="0062642D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513547">
                            <w:rPr>
                              <w:rStyle w:val="Numerstrony"/>
                              <w:noProof/>
                            </w:rPr>
                            <w:t>11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514.35pt;margin-top:.05pt;width:10pt;height:11.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" stroked="f">
              <v:fill opacity="0"/>
              <v:textbox inset="0,0,0,0">
                <w:txbxContent>
                  <w:p w:rsidR="0062642D" w:rsidRDefault="0062642D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513547">
                      <w:rPr>
                        <w:rStyle w:val="Numerstrony"/>
                        <w:noProof/>
                      </w:rPr>
                      <w:t>11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42D" w:rsidRDefault="0062642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700" w:rsidRDefault="00560700">
      <w:r>
        <w:separator/>
      </w:r>
    </w:p>
  </w:footnote>
  <w:footnote w:type="continuationSeparator" w:id="0">
    <w:p w:rsidR="00560700" w:rsidRDefault="00560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42D" w:rsidRDefault="0062642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42D" w:rsidRDefault="0062642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42D" w:rsidRDefault="006264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Cs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  <w:iCs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  <w:iCs/>
      </w:rPr>
    </w:lvl>
    <w:lvl w:ilvl="4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  <w:iCs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)"/>
      <w:lvlJc w:val="left"/>
      <w:pPr>
        <w:tabs>
          <w:tab w:val="num" w:pos="709"/>
        </w:tabs>
        <w:ind w:left="432" w:hanging="432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000000E"/>
    <w:multiLevelType w:val="singleLevel"/>
    <w:tmpl w:val="EEF82D0A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  <w:lang w:val="pl-PL"/>
      </w:rPr>
    </w:lvl>
  </w:abstractNum>
  <w:abstractNum w:abstractNumId="13" w15:restartNumberingAfterBreak="0">
    <w:nsid w:val="0000000F"/>
    <w:multiLevelType w:val="singleLevel"/>
    <w:tmpl w:val="0000000F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auto"/>
        <w:szCs w:val="24"/>
      </w:rPr>
    </w:lvl>
  </w:abstractNum>
  <w:abstractNum w:abstractNumId="14" w15:restartNumberingAfterBreak="0">
    <w:nsid w:val="00000010"/>
    <w:multiLevelType w:val="multi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0000011"/>
    <w:multiLevelType w:val="singleLevel"/>
    <w:tmpl w:val="00000011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pacing w:val="4"/>
        <w:sz w:val="24"/>
      </w:rPr>
    </w:lvl>
  </w:abstractNum>
  <w:abstractNum w:abstractNumId="17" w15:restartNumberingAfterBreak="0">
    <w:nsid w:val="00000013"/>
    <w:multiLevelType w:val="singleLevel"/>
    <w:tmpl w:val="00000013"/>
    <w:name w:val="WW8Num25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8" w15:restartNumberingAfterBreak="0">
    <w:nsid w:val="00000014"/>
    <w:multiLevelType w:val="singleLevel"/>
    <w:tmpl w:val="2C7298FA"/>
    <w:name w:val="WW8Num26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Encode Sans Compressed" w:eastAsia="Times New Roman" w:hAnsi="Encode Sans Compressed" w:cs="Times New Roman" w:hint="default"/>
        <w:i w:val="0"/>
        <w:sz w:val="22"/>
        <w:szCs w:val="22"/>
      </w:rPr>
    </w:lvl>
  </w:abstractNum>
  <w:abstractNum w:abstractNumId="19" w15:restartNumberingAfterBreak="0">
    <w:nsid w:val="00000015"/>
    <w:multiLevelType w:val="singleLevel"/>
    <w:tmpl w:val="00000015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31"/>
    <w:lvl w:ilvl="0">
      <w:start w:val="7"/>
      <w:numFmt w:val="decimal"/>
      <w:lvlText w:val="1.4.%1. "/>
      <w:lvlJc w:val="left"/>
      <w:pPr>
        <w:tabs>
          <w:tab w:val="num" w:pos="0"/>
        </w:tabs>
        <w:ind w:left="283" w:hanging="283"/>
      </w:pPr>
      <w:rPr>
        <w:b/>
        <w:i w:val="0"/>
        <w:sz w:val="20"/>
      </w:rPr>
    </w:lvl>
  </w:abstractNum>
  <w:abstractNum w:abstractNumId="22" w15:restartNumberingAfterBreak="0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A"/>
    <w:multiLevelType w:val="singleLevel"/>
    <w:tmpl w:val="0000001A"/>
    <w:name w:val="WW8Num3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0000001B"/>
    <w:multiLevelType w:val="singleLevel"/>
    <w:tmpl w:val="0000001B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C"/>
    <w:multiLevelType w:val="multilevel"/>
    <w:tmpl w:val="0000001C"/>
    <w:name w:val="WW8Num37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14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iCs/>
        <w:szCs w:val="24"/>
      </w:rPr>
    </w:lvl>
  </w:abstractNum>
  <w:abstractNum w:abstractNumId="28" w15:restartNumberingAfterBreak="0">
    <w:nsid w:val="0000001E"/>
    <w:multiLevelType w:val="singleLevel"/>
    <w:tmpl w:val="0000001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spacing w:val="-9"/>
      </w:rPr>
    </w:lvl>
  </w:abstractNum>
  <w:abstractNum w:abstractNumId="29" w15:restartNumberingAfterBreak="0">
    <w:nsid w:val="0000001F"/>
    <w:multiLevelType w:val="multilevel"/>
    <w:tmpl w:val="0000001F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1" w15:restartNumberingAfterBreak="0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3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5"/>
    <w:multiLevelType w:val="multilevel"/>
    <w:tmpl w:val="00000025"/>
    <w:lvl w:ilvl="0">
      <w:start w:val="1"/>
      <w:numFmt w:val="decimal"/>
      <w:lvlText w:val="%1)"/>
      <w:lvlJc w:val="left"/>
      <w:pPr>
        <w:tabs>
          <w:tab w:val="num" w:pos="709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6"/>
    <w:multiLevelType w:val="multilevel"/>
    <w:tmpl w:val="000000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7"/>
    <w:multiLevelType w:val="multilevel"/>
    <w:tmpl w:val="00000027"/>
    <w:lvl w:ilvl="0">
      <w:start w:val="1"/>
      <w:numFmt w:val="decimal"/>
      <w:lvlText w:val="%1)"/>
      <w:lvlJc w:val="left"/>
      <w:pPr>
        <w:tabs>
          <w:tab w:val="num" w:pos="471"/>
        </w:tabs>
        <w:ind w:left="1115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471"/>
        </w:tabs>
        <w:ind w:left="1911" w:hanging="360"/>
      </w:pPr>
    </w:lvl>
    <w:lvl w:ilvl="2">
      <w:start w:val="1"/>
      <w:numFmt w:val="lowerRoman"/>
      <w:lvlText w:val="%3."/>
      <w:lvlJc w:val="right"/>
      <w:pPr>
        <w:tabs>
          <w:tab w:val="num" w:pos="471"/>
        </w:tabs>
        <w:ind w:left="2631" w:hanging="180"/>
      </w:pPr>
    </w:lvl>
    <w:lvl w:ilvl="3">
      <w:start w:val="1"/>
      <w:numFmt w:val="decimal"/>
      <w:lvlText w:val="%4."/>
      <w:lvlJc w:val="left"/>
      <w:pPr>
        <w:tabs>
          <w:tab w:val="num" w:pos="471"/>
        </w:tabs>
        <w:ind w:left="3351" w:hanging="360"/>
      </w:pPr>
    </w:lvl>
    <w:lvl w:ilvl="4">
      <w:start w:val="1"/>
      <w:numFmt w:val="lowerLetter"/>
      <w:lvlText w:val="%5."/>
      <w:lvlJc w:val="left"/>
      <w:pPr>
        <w:tabs>
          <w:tab w:val="num" w:pos="471"/>
        </w:tabs>
        <w:ind w:left="4071" w:hanging="360"/>
      </w:pPr>
    </w:lvl>
    <w:lvl w:ilvl="5">
      <w:start w:val="1"/>
      <w:numFmt w:val="lowerRoman"/>
      <w:lvlText w:val="%6."/>
      <w:lvlJc w:val="right"/>
      <w:pPr>
        <w:tabs>
          <w:tab w:val="num" w:pos="471"/>
        </w:tabs>
        <w:ind w:left="4791" w:hanging="180"/>
      </w:pPr>
    </w:lvl>
    <w:lvl w:ilvl="6">
      <w:start w:val="1"/>
      <w:numFmt w:val="decimal"/>
      <w:lvlText w:val="%7."/>
      <w:lvlJc w:val="left"/>
      <w:pPr>
        <w:tabs>
          <w:tab w:val="num" w:pos="471"/>
        </w:tabs>
        <w:ind w:left="5511" w:hanging="360"/>
      </w:pPr>
    </w:lvl>
    <w:lvl w:ilvl="7">
      <w:start w:val="1"/>
      <w:numFmt w:val="lowerLetter"/>
      <w:lvlText w:val="%8."/>
      <w:lvlJc w:val="left"/>
      <w:pPr>
        <w:tabs>
          <w:tab w:val="num" w:pos="471"/>
        </w:tabs>
        <w:ind w:left="6231" w:hanging="360"/>
      </w:pPr>
    </w:lvl>
    <w:lvl w:ilvl="8">
      <w:start w:val="1"/>
      <w:numFmt w:val="lowerRoman"/>
      <w:lvlText w:val="%9."/>
      <w:lvlJc w:val="right"/>
      <w:pPr>
        <w:tabs>
          <w:tab w:val="num" w:pos="471"/>
        </w:tabs>
        <w:ind w:left="6951" w:hanging="180"/>
      </w:pPr>
    </w:lvl>
  </w:abstractNum>
  <w:abstractNum w:abstractNumId="37" w15:restartNumberingAfterBreak="0">
    <w:nsid w:val="044509D7"/>
    <w:multiLevelType w:val="hybridMultilevel"/>
    <w:tmpl w:val="5504E93C"/>
    <w:lvl w:ilvl="0" w:tplc="21D67E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49208B8"/>
    <w:multiLevelType w:val="hybridMultilevel"/>
    <w:tmpl w:val="713A560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060F114C"/>
    <w:multiLevelType w:val="hybridMultilevel"/>
    <w:tmpl w:val="F094E42C"/>
    <w:lvl w:ilvl="0" w:tplc="0944CB5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6060CFC"/>
    <w:multiLevelType w:val="hybridMultilevel"/>
    <w:tmpl w:val="6336A05C"/>
    <w:lvl w:ilvl="0" w:tplc="8EB09A4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6D44157"/>
    <w:multiLevelType w:val="hybridMultilevel"/>
    <w:tmpl w:val="000E6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C707DE"/>
    <w:multiLevelType w:val="hybridMultilevel"/>
    <w:tmpl w:val="5178F0BE"/>
    <w:lvl w:ilvl="0" w:tplc="74E4CA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BED7FC3"/>
    <w:multiLevelType w:val="hybridMultilevel"/>
    <w:tmpl w:val="DCC4DF48"/>
    <w:lvl w:ilvl="0" w:tplc="7C5899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527B012E"/>
    <w:multiLevelType w:val="hybridMultilevel"/>
    <w:tmpl w:val="8BEEB55C"/>
    <w:lvl w:ilvl="0" w:tplc="C33437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 w15:restartNumberingAfterBreak="0">
    <w:nsid w:val="546B5079"/>
    <w:multiLevelType w:val="hybridMultilevel"/>
    <w:tmpl w:val="834EDB2C"/>
    <w:lvl w:ilvl="0" w:tplc="821E2DD4">
      <w:start w:val="1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E3F7086"/>
    <w:multiLevelType w:val="hybridMultilevel"/>
    <w:tmpl w:val="E4701C4C"/>
    <w:lvl w:ilvl="0" w:tplc="A5D6A9D6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</w:lvl>
    <w:lvl w:ilvl="1" w:tplc="50AAE60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E17A9F6A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</w:lvl>
    <w:lvl w:ilvl="3" w:tplc="CF6CEF02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</w:lvl>
    <w:lvl w:ilvl="4" w:tplc="F144665E">
      <w:start w:val="1"/>
      <w:numFmt w:val="decimal"/>
      <w:lvlText w:val="%5)"/>
      <w:lvlJc w:val="left"/>
      <w:pPr>
        <w:tabs>
          <w:tab w:val="num" w:pos="786"/>
        </w:tabs>
        <w:ind w:left="786" w:hanging="360"/>
      </w:pPr>
      <w:rPr>
        <w:i w:val="0"/>
        <w:strike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E4E6935"/>
    <w:multiLevelType w:val="hybridMultilevel"/>
    <w:tmpl w:val="B852AB44"/>
    <w:lvl w:ilvl="0" w:tplc="03CE322E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8BD3B86"/>
    <w:multiLevelType w:val="hybridMultilevel"/>
    <w:tmpl w:val="313401EC"/>
    <w:lvl w:ilvl="0" w:tplc="287C736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12"/>
  </w:num>
  <w:num w:numId="6">
    <w:abstractNumId w:val="13"/>
  </w:num>
  <w:num w:numId="7">
    <w:abstractNumId w:val="14"/>
  </w:num>
  <w:num w:numId="8">
    <w:abstractNumId w:val="15"/>
  </w:num>
  <w:num w:numId="9">
    <w:abstractNumId w:val="16"/>
  </w:num>
  <w:num w:numId="10">
    <w:abstractNumId w:val="17"/>
  </w:num>
  <w:num w:numId="11">
    <w:abstractNumId w:val="18"/>
  </w:num>
  <w:num w:numId="12">
    <w:abstractNumId w:val="19"/>
  </w:num>
  <w:num w:numId="13">
    <w:abstractNumId w:val="24"/>
  </w:num>
  <w:num w:numId="14">
    <w:abstractNumId w:val="25"/>
  </w:num>
  <w:num w:numId="15">
    <w:abstractNumId w:val="26"/>
  </w:num>
  <w:num w:numId="16">
    <w:abstractNumId w:val="27"/>
  </w:num>
  <w:num w:numId="17">
    <w:abstractNumId w:val="28"/>
  </w:num>
  <w:num w:numId="18">
    <w:abstractNumId w:val="30"/>
  </w:num>
  <w:num w:numId="19">
    <w:abstractNumId w:val="31"/>
  </w:num>
  <w:num w:numId="20">
    <w:abstractNumId w:val="32"/>
  </w:num>
  <w:num w:numId="21">
    <w:abstractNumId w:val="33"/>
  </w:num>
  <w:num w:numId="22">
    <w:abstractNumId w:val="34"/>
  </w:num>
  <w:num w:numId="23">
    <w:abstractNumId w:val="35"/>
  </w:num>
  <w:num w:numId="24">
    <w:abstractNumId w:val="36"/>
  </w:num>
  <w:num w:numId="25">
    <w:abstractNumId w:val="44"/>
  </w:num>
  <w:num w:numId="26">
    <w:abstractNumId w:val="38"/>
  </w:num>
  <w:num w:numId="27">
    <w:abstractNumId w:val="43"/>
  </w:num>
  <w:num w:numId="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D8"/>
    <w:rsid w:val="00000A6D"/>
    <w:rsid w:val="00001096"/>
    <w:rsid w:val="0001489D"/>
    <w:rsid w:val="00015C40"/>
    <w:rsid w:val="00026EF5"/>
    <w:rsid w:val="00037270"/>
    <w:rsid w:val="00044702"/>
    <w:rsid w:val="00045C56"/>
    <w:rsid w:val="0005747F"/>
    <w:rsid w:val="0008226B"/>
    <w:rsid w:val="000851BF"/>
    <w:rsid w:val="0008780E"/>
    <w:rsid w:val="000927AC"/>
    <w:rsid w:val="0009773A"/>
    <w:rsid w:val="000B2F89"/>
    <w:rsid w:val="000B62BD"/>
    <w:rsid w:val="000C0494"/>
    <w:rsid w:val="000C2B06"/>
    <w:rsid w:val="000E2FA9"/>
    <w:rsid w:val="000E7B8C"/>
    <w:rsid w:val="00110B1F"/>
    <w:rsid w:val="001168E4"/>
    <w:rsid w:val="001261C2"/>
    <w:rsid w:val="001344B7"/>
    <w:rsid w:val="0013685D"/>
    <w:rsid w:val="001370E0"/>
    <w:rsid w:val="00142807"/>
    <w:rsid w:val="00143035"/>
    <w:rsid w:val="0015140C"/>
    <w:rsid w:val="001543D5"/>
    <w:rsid w:val="00164205"/>
    <w:rsid w:val="001657E8"/>
    <w:rsid w:val="0017745C"/>
    <w:rsid w:val="00182462"/>
    <w:rsid w:val="00183A31"/>
    <w:rsid w:val="001A534D"/>
    <w:rsid w:val="001A66BB"/>
    <w:rsid w:val="001B2B83"/>
    <w:rsid w:val="001D1DA9"/>
    <w:rsid w:val="001E213D"/>
    <w:rsid w:val="001E4DDC"/>
    <w:rsid w:val="001E7718"/>
    <w:rsid w:val="001F4E47"/>
    <w:rsid w:val="001F76A3"/>
    <w:rsid w:val="00200EE0"/>
    <w:rsid w:val="0021604F"/>
    <w:rsid w:val="002326F4"/>
    <w:rsid w:val="00234E4D"/>
    <w:rsid w:val="0023614A"/>
    <w:rsid w:val="0024478E"/>
    <w:rsid w:val="002503C6"/>
    <w:rsid w:val="0029409A"/>
    <w:rsid w:val="002A2726"/>
    <w:rsid w:val="002A424B"/>
    <w:rsid w:val="002B7F12"/>
    <w:rsid w:val="002D294B"/>
    <w:rsid w:val="002E18F9"/>
    <w:rsid w:val="002F1AFA"/>
    <w:rsid w:val="002F1C91"/>
    <w:rsid w:val="002F4F1D"/>
    <w:rsid w:val="002F63EE"/>
    <w:rsid w:val="00313B9D"/>
    <w:rsid w:val="00326E0C"/>
    <w:rsid w:val="00333998"/>
    <w:rsid w:val="00335564"/>
    <w:rsid w:val="00345A17"/>
    <w:rsid w:val="0035018C"/>
    <w:rsid w:val="003536F5"/>
    <w:rsid w:val="003577D1"/>
    <w:rsid w:val="00364CD6"/>
    <w:rsid w:val="00382C6D"/>
    <w:rsid w:val="003868CB"/>
    <w:rsid w:val="00390D5F"/>
    <w:rsid w:val="003946F0"/>
    <w:rsid w:val="003A0F41"/>
    <w:rsid w:val="003A51BF"/>
    <w:rsid w:val="003A723C"/>
    <w:rsid w:val="003B3698"/>
    <w:rsid w:val="003C4A01"/>
    <w:rsid w:val="003C5E5D"/>
    <w:rsid w:val="003D443C"/>
    <w:rsid w:val="003E22F5"/>
    <w:rsid w:val="003E6E1D"/>
    <w:rsid w:val="003F502A"/>
    <w:rsid w:val="00417551"/>
    <w:rsid w:val="004507A6"/>
    <w:rsid w:val="00457677"/>
    <w:rsid w:val="00463383"/>
    <w:rsid w:val="0046741F"/>
    <w:rsid w:val="0047452B"/>
    <w:rsid w:val="00475FB7"/>
    <w:rsid w:val="004823B1"/>
    <w:rsid w:val="00482E32"/>
    <w:rsid w:val="00497B31"/>
    <w:rsid w:val="004A1580"/>
    <w:rsid w:val="004A2C08"/>
    <w:rsid w:val="004B4A21"/>
    <w:rsid w:val="004B4B7D"/>
    <w:rsid w:val="004B5CED"/>
    <w:rsid w:val="004C10B9"/>
    <w:rsid w:val="004C4BCC"/>
    <w:rsid w:val="004C53B0"/>
    <w:rsid w:val="004D214D"/>
    <w:rsid w:val="004E014F"/>
    <w:rsid w:val="004E1F29"/>
    <w:rsid w:val="004E43EF"/>
    <w:rsid w:val="004E6120"/>
    <w:rsid w:val="00501B80"/>
    <w:rsid w:val="00513547"/>
    <w:rsid w:val="00522E80"/>
    <w:rsid w:val="00531048"/>
    <w:rsid w:val="0054004E"/>
    <w:rsid w:val="0054119D"/>
    <w:rsid w:val="0055013C"/>
    <w:rsid w:val="0055578B"/>
    <w:rsid w:val="00557449"/>
    <w:rsid w:val="00560700"/>
    <w:rsid w:val="00563741"/>
    <w:rsid w:val="0057081B"/>
    <w:rsid w:val="0057309E"/>
    <w:rsid w:val="00574F9A"/>
    <w:rsid w:val="00583045"/>
    <w:rsid w:val="00586CF3"/>
    <w:rsid w:val="005908D1"/>
    <w:rsid w:val="005A7F9F"/>
    <w:rsid w:val="005B370B"/>
    <w:rsid w:val="005C7013"/>
    <w:rsid w:val="005C7301"/>
    <w:rsid w:val="005D24EA"/>
    <w:rsid w:val="005E070B"/>
    <w:rsid w:val="005F405F"/>
    <w:rsid w:val="005F5EEB"/>
    <w:rsid w:val="00602980"/>
    <w:rsid w:val="00604934"/>
    <w:rsid w:val="0062642D"/>
    <w:rsid w:val="0063032D"/>
    <w:rsid w:val="0064564F"/>
    <w:rsid w:val="00655ECF"/>
    <w:rsid w:val="00671EA4"/>
    <w:rsid w:val="006A01EC"/>
    <w:rsid w:val="006A03EC"/>
    <w:rsid w:val="006A236A"/>
    <w:rsid w:val="006A489A"/>
    <w:rsid w:val="006B25FB"/>
    <w:rsid w:val="006B336A"/>
    <w:rsid w:val="006B3F35"/>
    <w:rsid w:val="006B5D65"/>
    <w:rsid w:val="006D7CCD"/>
    <w:rsid w:val="006E379B"/>
    <w:rsid w:val="00706563"/>
    <w:rsid w:val="00706C71"/>
    <w:rsid w:val="00710D7D"/>
    <w:rsid w:val="00710EEF"/>
    <w:rsid w:val="00712F81"/>
    <w:rsid w:val="00731667"/>
    <w:rsid w:val="007317E0"/>
    <w:rsid w:val="007447C8"/>
    <w:rsid w:val="0075204F"/>
    <w:rsid w:val="007527D5"/>
    <w:rsid w:val="00755DAF"/>
    <w:rsid w:val="007770DA"/>
    <w:rsid w:val="00784C3D"/>
    <w:rsid w:val="0079602D"/>
    <w:rsid w:val="007A3824"/>
    <w:rsid w:val="007B64B0"/>
    <w:rsid w:val="007C6367"/>
    <w:rsid w:val="007D03C7"/>
    <w:rsid w:val="007E577A"/>
    <w:rsid w:val="00812010"/>
    <w:rsid w:val="00815578"/>
    <w:rsid w:val="008443ED"/>
    <w:rsid w:val="00851CE6"/>
    <w:rsid w:val="0085312E"/>
    <w:rsid w:val="00856335"/>
    <w:rsid w:val="00860CEF"/>
    <w:rsid w:val="00897805"/>
    <w:rsid w:val="008B0FBD"/>
    <w:rsid w:val="008C2EC7"/>
    <w:rsid w:val="008C34E9"/>
    <w:rsid w:val="008E357E"/>
    <w:rsid w:val="008E58FE"/>
    <w:rsid w:val="008F1CD2"/>
    <w:rsid w:val="009009D8"/>
    <w:rsid w:val="0091603E"/>
    <w:rsid w:val="00950440"/>
    <w:rsid w:val="00951737"/>
    <w:rsid w:val="00954E24"/>
    <w:rsid w:val="00956821"/>
    <w:rsid w:val="00962673"/>
    <w:rsid w:val="00971728"/>
    <w:rsid w:val="00973040"/>
    <w:rsid w:val="00974441"/>
    <w:rsid w:val="009826E3"/>
    <w:rsid w:val="00996B74"/>
    <w:rsid w:val="009A03E6"/>
    <w:rsid w:val="009A0F33"/>
    <w:rsid w:val="009A3DB3"/>
    <w:rsid w:val="009A53D6"/>
    <w:rsid w:val="009B1A0A"/>
    <w:rsid w:val="009B6180"/>
    <w:rsid w:val="009B640D"/>
    <w:rsid w:val="009B740C"/>
    <w:rsid w:val="009C5A82"/>
    <w:rsid w:val="009C6686"/>
    <w:rsid w:val="009D1725"/>
    <w:rsid w:val="009D5164"/>
    <w:rsid w:val="009E573C"/>
    <w:rsid w:val="009E6DB9"/>
    <w:rsid w:val="009F46C5"/>
    <w:rsid w:val="00A02D04"/>
    <w:rsid w:val="00A22290"/>
    <w:rsid w:val="00A3335D"/>
    <w:rsid w:val="00A34E06"/>
    <w:rsid w:val="00A3774E"/>
    <w:rsid w:val="00A4372A"/>
    <w:rsid w:val="00A4521E"/>
    <w:rsid w:val="00A53C87"/>
    <w:rsid w:val="00A56680"/>
    <w:rsid w:val="00A576D1"/>
    <w:rsid w:val="00A60404"/>
    <w:rsid w:val="00A6168D"/>
    <w:rsid w:val="00A62AD1"/>
    <w:rsid w:val="00A630F3"/>
    <w:rsid w:val="00A76F4F"/>
    <w:rsid w:val="00A77802"/>
    <w:rsid w:val="00A8084A"/>
    <w:rsid w:val="00A854AB"/>
    <w:rsid w:val="00A859B7"/>
    <w:rsid w:val="00A860A1"/>
    <w:rsid w:val="00A9395B"/>
    <w:rsid w:val="00AA294E"/>
    <w:rsid w:val="00AA43B5"/>
    <w:rsid w:val="00AA6005"/>
    <w:rsid w:val="00AC3164"/>
    <w:rsid w:val="00AC3CDA"/>
    <w:rsid w:val="00AC5438"/>
    <w:rsid w:val="00AC6B33"/>
    <w:rsid w:val="00AD2B88"/>
    <w:rsid w:val="00AD5B5E"/>
    <w:rsid w:val="00AE3BE1"/>
    <w:rsid w:val="00AE7141"/>
    <w:rsid w:val="00AE71D0"/>
    <w:rsid w:val="00AE7560"/>
    <w:rsid w:val="00AF2C84"/>
    <w:rsid w:val="00B04533"/>
    <w:rsid w:val="00B05EB9"/>
    <w:rsid w:val="00B10B6F"/>
    <w:rsid w:val="00B15586"/>
    <w:rsid w:val="00B2241B"/>
    <w:rsid w:val="00B22709"/>
    <w:rsid w:val="00B32289"/>
    <w:rsid w:val="00B32510"/>
    <w:rsid w:val="00B37C25"/>
    <w:rsid w:val="00B5762B"/>
    <w:rsid w:val="00B57AD9"/>
    <w:rsid w:val="00B61D3F"/>
    <w:rsid w:val="00B75463"/>
    <w:rsid w:val="00B76A0C"/>
    <w:rsid w:val="00B82B0B"/>
    <w:rsid w:val="00B84E2F"/>
    <w:rsid w:val="00B85E4F"/>
    <w:rsid w:val="00B902C0"/>
    <w:rsid w:val="00B9201A"/>
    <w:rsid w:val="00B920CF"/>
    <w:rsid w:val="00B9294F"/>
    <w:rsid w:val="00B9466D"/>
    <w:rsid w:val="00BB29DA"/>
    <w:rsid w:val="00BB2C18"/>
    <w:rsid w:val="00BB2F38"/>
    <w:rsid w:val="00BB412F"/>
    <w:rsid w:val="00BC0626"/>
    <w:rsid w:val="00BC1358"/>
    <w:rsid w:val="00BC1C23"/>
    <w:rsid w:val="00BD0D41"/>
    <w:rsid w:val="00BD240A"/>
    <w:rsid w:val="00BD4BF5"/>
    <w:rsid w:val="00BD5518"/>
    <w:rsid w:val="00BD6B7E"/>
    <w:rsid w:val="00BE10E0"/>
    <w:rsid w:val="00BE134C"/>
    <w:rsid w:val="00BE679A"/>
    <w:rsid w:val="00BF22CF"/>
    <w:rsid w:val="00BF2CC4"/>
    <w:rsid w:val="00C0542A"/>
    <w:rsid w:val="00C41443"/>
    <w:rsid w:val="00C54E30"/>
    <w:rsid w:val="00C6308D"/>
    <w:rsid w:val="00C64708"/>
    <w:rsid w:val="00C748AD"/>
    <w:rsid w:val="00C82624"/>
    <w:rsid w:val="00C852E8"/>
    <w:rsid w:val="00C91814"/>
    <w:rsid w:val="00C95AD5"/>
    <w:rsid w:val="00C97A88"/>
    <w:rsid w:val="00CB1335"/>
    <w:rsid w:val="00CB7FF7"/>
    <w:rsid w:val="00CC198E"/>
    <w:rsid w:val="00CC1D99"/>
    <w:rsid w:val="00CD3767"/>
    <w:rsid w:val="00CD37E8"/>
    <w:rsid w:val="00CE63FE"/>
    <w:rsid w:val="00D02F18"/>
    <w:rsid w:val="00D11579"/>
    <w:rsid w:val="00D30929"/>
    <w:rsid w:val="00D315B2"/>
    <w:rsid w:val="00D47468"/>
    <w:rsid w:val="00D61772"/>
    <w:rsid w:val="00D81FEE"/>
    <w:rsid w:val="00D93458"/>
    <w:rsid w:val="00D93706"/>
    <w:rsid w:val="00DA52DC"/>
    <w:rsid w:val="00DA63B4"/>
    <w:rsid w:val="00DB1CA9"/>
    <w:rsid w:val="00DC4DE7"/>
    <w:rsid w:val="00DD325C"/>
    <w:rsid w:val="00DE1442"/>
    <w:rsid w:val="00DE1911"/>
    <w:rsid w:val="00DE4D12"/>
    <w:rsid w:val="00DF1DCD"/>
    <w:rsid w:val="00E02F1C"/>
    <w:rsid w:val="00E0614C"/>
    <w:rsid w:val="00E07301"/>
    <w:rsid w:val="00E1690A"/>
    <w:rsid w:val="00E21184"/>
    <w:rsid w:val="00E2289F"/>
    <w:rsid w:val="00E30D33"/>
    <w:rsid w:val="00E3388C"/>
    <w:rsid w:val="00E36FCA"/>
    <w:rsid w:val="00E37D8A"/>
    <w:rsid w:val="00E60F8D"/>
    <w:rsid w:val="00E616F5"/>
    <w:rsid w:val="00E61B0B"/>
    <w:rsid w:val="00E662CF"/>
    <w:rsid w:val="00E7223C"/>
    <w:rsid w:val="00E7399E"/>
    <w:rsid w:val="00E86461"/>
    <w:rsid w:val="00E87CEB"/>
    <w:rsid w:val="00E919C2"/>
    <w:rsid w:val="00EA2E4E"/>
    <w:rsid w:val="00EB3F0F"/>
    <w:rsid w:val="00ED3EEC"/>
    <w:rsid w:val="00EE1847"/>
    <w:rsid w:val="00EF1D22"/>
    <w:rsid w:val="00F002E2"/>
    <w:rsid w:val="00F021E9"/>
    <w:rsid w:val="00F1565B"/>
    <w:rsid w:val="00F21F2C"/>
    <w:rsid w:val="00F25B13"/>
    <w:rsid w:val="00F26892"/>
    <w:rsid w:val="00F52320"/>
    <w:rsid w:val="00F63C76"/>
    <w:rsid w:val="00F63F9F"/>
    <w:rsid w:val="00F72894"/>
    <w:rsid w:val="00F83BEB"/>
    <w:rsid w:val="00F86FDE"/>
    <w:rsid w:val="00F94310"/>
    <w:rsid w:val="00FB4E13"/>
    <w:rsid w:val="00FB7B55"/>
    <w:rsid w:val="00FC5888"/>
    <w:rsid w:val="00FC6738"/>
    <w:rsid w:val="00FD169B"/>
    <w:rsid w:val="00FD300B"/>
    <w:rsid w:val="00FF5582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5:chartTrackingRefBased/>
  <w15:docId w15:val="{55C54F7C-8546-49AB-ACF5-0A6FF4DB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sz w:val="25"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tabs>
        <w:tab w:val="num" w:pos="555"/>
      </w:tabs>
      <w:ind w:left="555" w:hanging="555"/>
      <w:jc w:val="right"/>
      <w:outlineLvl w:val="7"/>
    </w:pPr>
    <w:rPr>
      <w:rFonts w:ascii="Arial" w:hAnsi="Arial" w:cs="Aria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iCs/>
    </w:rPr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i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i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color w:val="FF0000"/>
      <w:sz w:val="24"/>
      <w:szCs w:val="24"/>
      <w:lang w:val="pl-PL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color w:val="auto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  <w:i w:val="0"/>
    </w:rPr>
  </w:style>
  <w:style w:type="character" w:customStyle="1" w:styleId="WW8Num24z0">
    <w:name w:val="WW8Num24z0"/>
    <w:rPr>
      <w:rFonts w:hint="default"/>
      <w:b w:val="0"/>
      <w:spacing w:val="4"/>
      <w:sz w:val="24"/>
    </w:rPr>
  </w:style>
  <w:style w:type="character" w:customStyle="1" w:styleId="WW8Num24z2">
    <w:name w:val="WW8Num24z2"/>
    <w:rPr>
      <w:rFonts w:hint="default"/>
      <w:i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 w:val="0"/>
      <w:i w:val="0"/>
    </w:rPr>
  </w:style>
  <w:style w:type="character" w:customStyle="1" w:styleId="WW8Num26z0">
    <w:name w:val="WW8Num26z0"/>
    <w:rPr>
      <w:rFonts w:hint="default"/>
      <w:i w:val="0"/>
      <w:sz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  <w:i w:val="0"/>
      <w:sz w:val="20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i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4">
    <w:name w:val="WW8Num37z4"/>
    <w:rPr>
      <w:rFonts w:ascii="Times New Roman" w:eastAsia="Times New Roman" w:hAnsi="Times New Roman" w:cs="Times New Roman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iCs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spacing w:val="-9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hint="default"/>
      <w:iCs/>
    </w:rPr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7z0">
    <w:name w:val="WW8Num47z0"/>
    <w:rPr>
      <w:rFonts w:hint="default"/>
      <w:color w:val="auto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styleId="Numerstrony">
    <w:name w:val="page number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punkt">
    <w:name w:val="podpunkt"/>
    <w:rPr>
      <w:rFonts w:ascii="Times New Roman" w:hAnsi="Times New Roman" w:cs="Times New Roman"/>
      <w:b/>
    </w:rPr>
  </w:style>
  <w:style w:type="character" w:customStyle="1" w:styleId="podpodpunkt">
    <w:name w:val="podpodpunkt"/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</w:rPr>
  </w:style>
  <w:style w:type="character" w:customStyle="1" w:styleId="TekstpodstawowyZnak">
    <w:name w:val="Tekst podstawowy Znak"/>
    <w:rPr>
      <w:rFonts w:ascii="Arial" w:hAnsi="Arial" w:cs="Arial"/>
      <w:sz w:val="24"/>
    </w:rPr>
  </w:style>
  <w:style w:type="character" w:customStyle="1" w:styleId="TekstpodstawowywcityZnak">
    <w:name w:val="Tekst podstawowy wcięty Znak"/>
    <w:rPr>
      <w:sz w:val="32"/>
    </w:rPr>
  </w:style>
  <w:style w:type="character" w:customStyle="1" w:styleId="Tekstpodstawowy2Znak">
    <w:name w:val="Tekst podstawowy 2 Znak"/>
    <w:rPr>
      <w:b/>
      <w:bCs/>
      <w:sz w:val="25"/>
      <w:szCs w:val="24"/>
    </w:rPr>
  </w:style>
  <w:style w:type="character" w:customStyle="1" w:styleId="ZwykytekstZnak1">
    <w:name w:val="Zwykły tekst Znak1"/>
    <w:rPr>
      <w:rFonts w:ascii="Courier New" w:hAnsi="Courier New" w:cs="Courier New"/>
      <w:lang w:val="pl-PL" w:eastAsia="ar-SA" w:bidi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  <w:szCs w:val="20"/>
      <w:lang w:val="x-none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ytu">
    <w:name w:val="tytuł"/>
    <w:basedOn w:val="Normalny"/>
    <w:next w:val="Normalny"/>
    <w:pPr>
      <w:jc w:val="center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  <w:lang w:val="x-none"/>
    </w:rPr>
  </w:style>
  <w:style w:type="paragraph" w:customStyle="1" w:styleId="tekstdokumentu">
    <w:name w:val="tekst dokumentu"/>
    <w:basedOn w:val="Normalny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pPr>
      <w:spacing w:after="120"/>
      <w:ind w:left="1440" w:hanging="1560"/>
      <w:jc w:val="center"/>
    </w:pPr>
    <w:rPr>
      <w:rFonts w:ascii="Times New Roman" w:hAnsi="Times New Roman" w:cs="Times New Roman"/>
      <w:iCs/>
    </w:rPr>
  </w:style>
  <w:style w:type="paragraph" w:customStyle="1" w:styleId="rozdzia">
    <w:name w:val="rozdział"/>
    <w:basedOn w:val="Normalny"/>
    <w:pPr>
      <w:ind w:left="720" w:hanging="720"/>
      <w:jc w:val="both"/>
    </w:pPr>
    <w:rPr>
      <w:spacing w:val="4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  <w:lang w:val="x-none"/>
    </w:rPr>
  </w:style>
  <w:style w:type="paragraph" w:customStyle="1" w:styleId="Tekstpodstawowy31">
    <w:name w:val="Tekst podstawowy 31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ytu0">
    <w:name w:val="Title"/>
    <w:basedOn w:val="Normalny"/>
    <w:next w:val="Podtytu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  <w:textAlignment w:val="baseline"/>
    </w:pPr>
    <w:rPr>
      <w:sz w:val="24"/>
      <w:lang w:eastAsia="ar-SA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kstkomentarza1">
    <w:name w:val="Tekst komentarza1"/>
    <w:basedOn w:val="Normalny"/>
    <w:pPr>
      <w:spacing w:after="120"/>
      <w:jc w:val="both"/>
    </w:pPr>
    <w:rPr>
      <w:rFonts w:ascii="Arial" w:hAnsi="Arial" w:cs="Arial"/>
      <w:sz w:val="20"/>
      <w:szCs w:val="20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sz w:val="24"/>
      <w:lang w:val="en-GB" w:eastAsia="ar-SA"/>
    </w:rPr>
  </w:style>
  <w:style w:type="paragraph" w:customStyle="1" w:styleId="Standardowytekst">
    <w:name w:val="Standardowy.tekst"/>
    <w:pPr>
      <w:suppressAutoHyphens/>
      <w:jc w:val="both"/>
    </w:pPr>
    <w:rPr>
      <w:lang w:eastAsia="ar-SA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/>
      <w:jc w:val="both"/>
      <w:textAlignment w:val="baseline"/>
    </w:pPr>
    <w:rPr>
      <w:rFonts w:ascii="Bookman Old Style" w:hAnsi="Bookman Old Style" w:cs="Bookman Old Style"/>
      <w:szCs w:val="20"/>
    </w:rPr>
  </w:style>
  <w:style w:type="paragraph" w:styleId="Spistreci1">
    <w:name w:val="toc 1"/>
    <w:basedOn w:val="Normalny"/>
    <w:next w:val="Normalny"/>
    <w:pPr>
      <w:tabs>
        <w:tab w:val="right" w:leader="dot" w:pos="7371"/>
      </w:tabs>
      <w:overflowPunct w:val="0"/>
      <w:autoSpaceDE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pPr>
      <w:tabs>
        <w:tab w:val="right" w:leader="dot" w:pos="7371"/>
      </w:tabs>
      <w:overflowPunct w:val="0"/>
      <w:autoSpaceDE w:val="0"/>
      <w:ind w:left="200"/>
      <w:textAlignment w:val="baseline"/>
    </w:pPr>
    <w:rPr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7371"/>
      </w:tabs>
      <w:overflowPunct w:val="0"/>
      <w:autoSpaceDE w:val="0"/>
      <w:ind w:left="400"/>
      <w:textAlignment w:val="baseline"/>
    </w:pPr>
    <w:rPr>
      <w:i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7371"/>
      </w:tabs>
      <w:overflowPunct w:val="0"/>
      <w:autoSpaceDE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pPr>
      <w:tabs>
        <w:tab w:val="right" w:leader="dot" w:pos="7371"/>
      </w:tabs>
      <w:overflowPunct w:val="0"/>
      <w:autoSpaceDE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pPr>
      <w:tabs>
        <w:tab w:val="right" w:leader="dot" w:pos="7371"/>
      </w:tabs>
      <w:overflowPunct w:val="0"/>
      <w:autoSpaceDE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pPr>
      <w:tabs>
        <w:tab w:val="right" w:leader="dot" w:pos="7371"/>
      </w:tabs>
      <w:overflowPunct w:val="0"/>
      <w:autoSpaceDE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pPr>
      <w:tabs>
        <w:tab w:val="right" w:leader="dot" w:pos="7371"/>
      </w:tabs>
      <w:overflowPunct w:val="0"/>
      <w:autoSpaceDE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pPr>
      <w:tabs>
        <w:tab w:val="right" w:leader="dot" w:pos="7371"/>
      </w:tabs>
      <w:overflowPunct w:val="0"/>
      <w:autoSpaceDE w:val="0"/>
      <w:ind w:left="1600"/>
      <w:textAlignment w:val="baseline"/>
    </w:pPr>
    <w:rPr>
      <w:sz w:val="18"/>
      <w:szCs w:val="20"/>
    </w:rPr>
  </w:style>
  <w:style w:type="paragraph" w:customStyle="1" w:styleId="Tekstpodstawowy22">
    <w:name w:val="Tekst podstawowy 22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pPr>
      <w:tabs>
        <w:tab w:val="left" w:pos="964"/>
      </w:tabs>
      <w:overflowPunct w:val="0"/>
      <w:autoSpaceDE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BodyText22">
    <w:name w:val="Body Text 22"/>
    <w:basedOn w:val="Normalny"/>
    <w:pPr>
      <w:overflowPunct w:val="0"/>
      <w:autoSpaceDE w:val="0"/>
      <w:ind w:left="284" w:hanging="284"/>
      <w:jc w:val="both"/>
      <w:textAlignment w:val="baseline"/>
    </w:pPr>
    <w:rPr>
      <w:sz w:val="20"/>
      <w:szCs w:val="20"/>
    </w:rPr>
  </w:style>
  <w:style w:type="paragraph" w:customStyle="1" w:styleId="BodyText21">
    <w:name w:val="Body Text 21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Listapunktowana21">
    <w:name w:val="Lista punktowana 21"/>
    <w:basedOn w:val="Normalny"/>
    <w:pPr>
      <w:tabs>
        <w:tab w:val="left" w:pos="340"/>
        <w:tab w:val="num" w:pos="643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643" w:hanging="360"/>
      <w:jc w:val="both"/>
    </w:pPr>
    <w:rPr>
      <w:szCs w:val="20"/>
    </w:rPr>
  </w:style>
  <w:style w:type="paragraph" w:customStyle="1" w:styleId="Listapunktowana31">
    <w:name w:val="Lista punktowana 31"/>
    <w:basedOn w:val="Normalny"/>
    <w:pPr>
      <w:tabs>
        <w:tab w:val="left" w:pos="340"/>
        <w:tab w:val="left" w:pos="680"/>
        <w:tab w:val="num" w:pos="926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926" w:hanging="360"/>
      <w:jc w:val="both"/>
    </w:pPr>
    <w:rPr>
      <w:szCs w:val="20"/>
    </w:rPr>
  </w:style>
  <w:style w:type="paragraph" w:customStyle="1" w:styleId="Punkt">
    <w:name w:val="Punkt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240"/>
      <w:jc w:val="both"/>
    </w:pPr>
    <w:rPr>
      <w:b/>
      <w:sz w:val="28"/>
      <w:szCs w:val="20"/>
    </w:rPr>
  </w:style>
  <w:style w:type="paragraph" w:customStyle="1" w:styleId="paragraf">
    <w:name w:val="paragraf"/>
    <w:basedOn w:val="Normalny"/>
    <w:pPr>
      <w:widowControl w:val="0"/>
      <w:ind w:firstLine="339"/>
      <w:jc w:val="both"/>
    </w:pPr>
    <w:rPr>
      <w:b/>
      <w:szCs w:val="20"/>
      <w:lang w:val="en-US"/>
    </w:rPr>
  </w:style>
  <w:style w:type="paragraph" w:customStyle="1" w:styleId="Lista41">
    <w:name w:val="Lista 4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1132" w:hanging="283"/>
      <w:jc w:val="both"/>
    </w:pPr>
    <w:rPr>
      <w:szCs w:val="20"/>
    </w:rPr>
  </w:style>
  <w:style w:type="paragraph" w:customStyle="1" w:styleId="Lista-kontynuacja1">
    <w:name w:val="Lista - kontynuacja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283"/>
      <w:jc w:val="both"/>
    </w:pPr>
    <w:rPr>
      <w:szCs w:val="20"/>
    </w:rPr>
  </w:style>
  <w:style w:type="paragraph" w:customStyle="1" w:styleId="Lista-kontynuacja31">
    <w:name w:val="Lista - kontynuacja 3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849"/>
      <w:jc w:val="both"/>
    </w:pPr>
    <w:rPr>
      <w:szCs w:val="20"/>
    </w:rPr>
  </w:style>
  <w:style w:type="paragraph" w:customStyle="1" w:styleId="Listapunktowana41">
    <w:name w:val="Lista punktowana 41"/>
    <w:basedOn w:val="Normalny"/>
    <w:pPr>
      <w:tabs>
        <w:tab w:val="num" w:pos="0"/>
      </w:tabs>
      <w:ind w:left="283" w:hanging="283"/>
      <w:jc w:val="both"/>
    </w:pPr>
    <w:rPr>
      <w:sz w:val="20"/>
      <w:szCs w:val="20"/>
    </w:rPr>
  </w:style>
  <w:style w:type="paragraph" w:customStyle="1" w:styleId="Tekstpodstawowyzwciciem21">
    <w:name w:val="Tekst podstawowy z wcięciem 21"/>
    <w:basedOn w:val="Tekstpodstawowywcity"/>
    <w:pPr>
      <w:spacing w:after="120"/>
      <w:ind w:left="283" w:firstLine="210"/>
      <w:jc w:val="both"/>
    </w:pPr>
    <w:rPr>
      <w:sz w:val="20"/>
    </w:rPr>
  </w:style>
  <w:style w:type="paragraph" w:customStyle="1" w:styleId="Wcicienormalne1">
    <w:name w:val="Wcięcie normalne1"/>
    <w:basedOn w:val="Normalny"/>
    <w:pPr>
      <w:ind w:left="708"/>
      <w:jc w:val="both"/>
    </w:pPr>
    <w:rPr>
      <w:sz w:val="20"/>
      <w:szCs w:val="20"/>
    </w:rPr>
  </w:style>
  <w:style w:type="paragraph" w:customStyle="1" w:styleId="Tekstpodstawowyzwciciem1">
    <w:name w:val="Tekst podstawowy z wcięciem1"/>
    <w:basedOn w:val="Tekstpodstawowy"/>
    <w:pPr>
      <w:tabs>
        <w:tab w:val="num" w:pos="1209"/>
      </w:tabs>
      <w:spacing w:after="120"/>
      <w:ind w:firstLine="210"/>
      <w:jc w:val="both"/>
    </w:pPr>
    <w:rPr>
      <w:rFonts w:ascii="Times New Roman" w:hAnsi="Times New Roman" w:cs="Times New Roman"/>
      <w:sz w:val="20"/>
    </w:rPr>
  </w:style>
  <w:style w:type="paragraph" w:customStyle="1" w:styleId="Lista31">
    <w:name w:val="Lista 31"/>
    <w:basedOn w:val="Normalny"/>
    <w:pPr>
      <w:ind w:left="849" w:hanging="283"/>
      <w:jc w:val="both"/>
    </w:pPr>
    <w:rPr>
      <w:sz w:val="20"/>
      <w:szCs w:val="2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pPr>
      <w:ind w:left="720"/>
    </w:pPr>
    <w:rPr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uiPriority w:val="99"/>
    <w:rsid w:val="00B5762B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2">
    <w:name w:val="Zwykły tekst Znak2"/>
    <w:uiPriority w:val="99"/>
    <w:semiHidden/>
    <w:rsid w:val="00B5762B"/>
    <w:rPr>
      <w:rFonts w:ascii="Courier New" w:hAnsi="Courier New" w:cs="Courier New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3A0F41"/>
    <w:pPr>
      <w:spacing w:after="120" w:line="480" w:lineRule="auto"/>
    </w:pPr>
    <w:rPr>
      <w:lang w:val="x-none"/>
    </w:rPr>
  </w:style>
  <w:style w:type="character" w:customStyle="1" w:styleId="Tekstpodstawowy2Znak1">
    <w:name w:val="Tekst podstawowy 2 Znak1"/>
    <w:link w:val="Tekstpodstawowy2"/>
    <w:uiPriority w:val="99"/>
    <w:rsid w:val="003A0F41"/>
    <w:rPr>
      <w:sz w:val="24"/>
      <w:szCs w:val="24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3A723C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B5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234E4D"/>
    <w:rPr>
      <w:b/>
      <w:sz w:val="25"/>
      <w:szCs w:val="24"/>
      <w:lang w:eastAsia="ar-SA"/>
    </w:rPr>
  </w:style>
  <w:style w:type="character" w:customStyle="1" w:styleId="Nagwek2Znak">
    <w:name w:val="Nagłówek 2 Znak"/>
    <w:link w:val="Nagwek2"/>
    <w:rsid w:val="00234E4D"/>
    <w:rPr>
      <w:sz w:val="24"/>
      <w:lang w:eastAsia="ar-SA"/>
    </w:rPr>
  </w:style>
  <w:style w:type="character" w:customStyle="1" w:styleId="Nagwek3Znak">
    <w:name w:val="Nagłówek 3 Znak"/>
    <w:link w:val="Nagwek3"/>
    <w:rsid w:val="00234E4D"/>
    <w:rPr>
      <w:i/>
      <w:iCs/>
      <w:sz w:val="24"/>
      <w:szCs w:val="24"/>
      <w:lang w:eastAsia="ar-SA"/>
    </w:rPr>
  </w:style>
  <w:style w:type="paragraph" w:customStyle="1" w:styleId="Default">
    <w:name w:val="Default"/>
    <w:rsid w:val="001657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2">
    <w:name w:val="List 2"/>
    <w:basedOn w:val="Normalny"/>
    <w:uiPriority w:val="99"/>
    <w:semiHidden/>
    <w:unhideWhenUsed/>
    <w:rsid w:val="003E6E1D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A52B5-CFE1-43C5-9017-846403226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2423</Words>
  <Characters>14542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HP</Company>
  <LinksUpToDate>false</LinksUpToDate>
  <CharactersWithSpaces>16932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HStrzelczyk</dc:creator>
  <cp:keywords/>
  <cp:lastModifiedBy>Jerzy Misiołek</cp:lastModifiedBy>
  <cp:revision>3</cp:revision>
  <cp:lastPrinted>2018-03-06T13:19:00Z</cp:lastPrinted>
  <dcterms:created xsi:type="dcterms:W3CDTF">2018-03-06T13:19:00Z</dcterms:created>
  <dcterms:modified xsi:type="dcterms:W3CDTF">2018-03-06T13:21:00Z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889341650</vt:i4>
  </property>
  <property fmtid="{D5CDD505-2E9C-101B-9397-08002B2CF9AE}" pid="3" name="_AuthorEmail">
    <vt:lpwstr>czp3@czp.com.pl</vt:lpwstr>
  </property>
  <property fmtid="{D5CDD505-2E9C-101B-9397-08002B2CF9AE}" pid="4" name="_AuthorEmailDisplayName">
    <vt:lpwstr>Centrum Zamówień Publicznych</vt:lpwstr>
  </property>
  <property fmtid="{D5CDD505-2E9C-101B-9397-08002B2CF9AE}" pid="5" name="_EmailSubject">
    <vt:lpwstr>czp</vt:lpwstr>
  </property>
  <property fmtid="{D5CDD505-2E9C-101B-9397-08002B2CF9AE}" pid="6" name="_ReviewingToolsShownOnce">
    <vt:lpwstr/>
  </property>
</Properties>
</file>